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69C1E" w14:textId="77777777" w:rsidR="00BC2409" w:rsidRPr="00A745EA" w:rsidRDefault="00BC2409" w:rsidP="00BC2409">
      <w:pPr>
        <w:pStyle w:val="Zwykytekst1"/>
        <w:tabs>
          <w:tab w:val="left" w:pos="426"/>
        </w:tabs>
        <w:autoSpaceDE w:val="0"/>
        <w:spacing w:after="120" w:line="276" w:lineRule="auto"/>
        <w:ind w:left="360"/>
        <w:jc w:val="right"/>
        <w:rPr>
          <w:rFonts w:asciiTheme="minorHAnsi" w:hAnsiTheme="minorHAnsi"/>
          <w:b/>
        </w:rPr>
      </w:pPr>
      <w:r w:rsidRPr="00A745EA">
        <w:rPr>
          <w:rFonts w:asciiTheme="minorHAnsi" w:hAnsiTheme="minorHAnsi"/>
          <w:b/>
        </w:rPr>
        <w:t>Załącznik 1</w:t>
      </w:r>
      <w:r>
        <w:rPr>
          <w:rFonts w:asciiTheme="minorHAnsi" w:hAnsiTheme="minorHAnsi"/>
          <w:b/>
        </w:rPr>
        <w:t>F</w:t>
      </w:r>
      <w:r w:rsidRPr="00A745EA">
        <w:rPr>
          <w:rFonts w:asciiTheme="minorHAnsi" w:hAnsiTheme="minorHAnsi"/>
          <w:b/>
        </w:rPr>
        <w:t xml:space="preserve">  do formularza oferty</w:t>
      </w:r>
    </w:p>
    <w:p w14:paraId="47CFF527" w14:textId="77777777" w:rsidR="00BC2409" w:rsidRPr="00A745EA" w:rsidRDefault="00BC2409" w:rsidP="00BC2409">
      <w:pPr>
        <w:spacing w:line="276" w:lineRule="auto"/>
        <w:ind w:firstLine="284"/>
        <w:jc w:val="both"/>
        <w:rPr>
          <w:rFonts w:asciiTheme="minorHAnsi" w:hAnsiTheme="minorHAnsi" w:cs="Calibri"/>
        </w:rPr>
      </w:pPr>
      <w:r w:rsidRPr="00A745EA">
        <w:rPr>
          <w:rFonts w:asciiTheme="minorHAnsi" w:hAnsiTheme="minorHAnsi" w:cs="Calibri"/>
        </w:rPr>
        <w:t>Dane Wykonawcy:</w:t>
      </w:r>
    </w:p>
    <w:p w14:paraId="0FFCB33C" w14:textId="77777777" w:rsidR="00BC2409" w:rsidRPr="00A745EA" w:rsidRDefault="00BC2409" w:rsidP="00BC2409">
      <w:pPr>
        <w:spacing w:line="276" w:lineRule="auto"/>
        <w:ind w:firstLine="284"/>
        <w:jc w:val="both"/>
        <w:rPr>
          <w:rFonts w:asciiTheme="minorHAnsi" w:hAnsiTheme="minorHAnsi" w:cs="Calibri"/>
        </w:rPr>
      </w:pPr>
      <w:r w:rsidRPr="00A745EA">
        <w:rPr>
          <w:rFonts w:asciiTheme="minorHAnsi" w:hAnsiTheme="minorHAnsi" w:cs="Calibri"/>
        </w:rPr>
        <w:t>Nazwa: ……………………………………………………………………………………………….</w:t>
      </w:r>
    </w:p>
    <w:p w14:paraId="6C74C502" w14:textId="77777777" w:rsidR="00BC2409" w:rsidRPr="00A745EA" w:rsidRDefault="00BC2409" w:rsidP="00BC2409">
      <w:pPr>
        <w:spacing w:line="276" w:lineRule="auto"/>
        <w:ind w:firstLine="284"/>
        <w:jc w:val="both"/>
        <w:rPr>
          <w:rFonts w:asciiTheme="minorHAnsi" w:hAnsiTheme="minorHAnsi" w:cs="Calibri"/>
        </w:rPr>
      </w:pPr>
      <w:r w:rsidRPr="00A745EA">
        <w:rPr>
          <w:rFonts w:asciiTheme="minorHAnsi" w:hAnsiTheme="minorHAnsi" w:cs="Calibri"/>
        </w:rPr>
        <w:t>Adres siedziby Wykonawcy: …............................................................................................................</w:t>
      </w:r>
    </w:p>
    <w:p w14:paraId="56B6D11D" w14:textId="77777777" w:rsidR="00BC2409" w:rsidRPr="00A745EA" w:rsidRDefault="00BC2409" w:rsidP="00BC2409">
      <w:pPr>
        <w:spacing w:line="276" w:lineRule="auto"/>
        <w:ind w:firstLine="284"/>
        <w:jc w:val="both"/>
        <w:rPr>
          <w:rFonts w:asciiTheme="minorHAnsi" w:hAnsiTheme="minorHAnsi" w:cs="Calibri"/>
        </w:rPr>
      </w:pPr>
      <w:r w:rsidRPr="00A745EA">
        <w:rPr>
          <w:rFonts w:asciiTheme="minorHAnsi" w:hAnsiTheme="minorHAnsi" w:cs="Calibri"/>
        </w:rPr>
        <w:t>Kod: ……………Miasto: ……………………………Województwo: …………………………………Kraj: ………………………………</w:t>
      </w:r>
    </w:p>
    <w:p w14:paraId="3E813B3F" w14:textId="77777777" w:rsidR="00BC2409" w:rsidRDefault="00BC2409" w:rsidP="00BC2409">
      <w:pPr>
        <w:tabs>
          <w:tab w:val="left" w:pos="0"/>
          <w:tab w:val="left" w:pos="540"/>
        </w:tabs>
        <w:rPr>
          <w:rFonts w:asciiTheme="minorHAnsi" w:hAnsiTheme="minorHAnsi"/>
          <w:b/>
          <w:sz w:val="24"/>
        </w:rPr>
      </w:pPr>
    </w:p>
    <w:p w14:paraId="7ECAC76F" w14:textId="3498C48C" w:rsidR="00BC2409" w:rsidRPr="00ED42F6" w:rsidRDefault="0033655E" w:rsidP="00BC2409">
      <w:pPr>
        <w:tabs>
          <w:tab w:val="left" w:pos="0"/>
          <w:tab w:val="left" w:pos="54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D42F6">
        <w:rPr>
          <w:rFonts w:asciiTheme="minorHAnsi" w:hAnsiTheme="minorHAnsi" w:cstheme="minorHAnsi"/>
          <w:b/>
          <w:sz w:val="22"/>
          <w:szCs w:val="22"/>
        </w:rPr>
        <w:t>PAKIET VI –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C2409" w:rsidRPr="00ED42F6">
        <w:rPr>
          <w:rFonts w:asciiTheme="minorHAnsi" w:hAnsiTheme="minorHAnsi" w:cstheme="minorHAnsi"/>
          <w:b/>
          <w:sz w:val="22"/>
          <w:szCs w:val="22"/>
        </w:rPr>
        <w:t xml:space="preserve">FORMULARZ </w:t>
      </w:r>
      <w:r w:rsidR="00BC2409">
        <w:rPr>
          <w:rFonts w:asciiTheme="minorHAnsi" w:hAnsiTheme="minorHAnsi" w:cstheme="minorHAnsi"/>
          <w:b/>
          <w:sz w:val="22"/>
          <w:szCs w:val="22"/>
        </w:rPr>
        <w:t>ASORTYMENTOWO-</w:t>
      </w:r>
      <w:r w:rsidR="00BC2409" w:rsidRPr="00ED42F6">
        <w:rPr>
          <w:rFonts w:asciiTheme="minorHAnsi" w:hAnsiTheme="minorHAnsi" w:cstheme="minorHAnsi"/>
          <w:b/>
          <w:sz w:val="22"/>
          <w:szCs w:val="22"/>
        </w:rPr>
        <w:t xml:space="preserve">CENOWY – </w:t>
      </w:r>
    </w:p>
    <w:p w14:paraId="4451EE93" w14:textId="62600AB2" w:rsidR="00BC2409" w:rsidRPr="00880383" w:rsidRDefault="00880383" w:rsidP="00C85352">
      <w:pPr>
        <w:pStyle w:val="Akapitzlist"/>
        <w:numPr>
          <w:ilvl w:val="6"/>
          <w:numId w:val="12"/>
        </w:numPr>
        <w:spacing w:after="160" w:line="259" w:lineRule="auto"/>
        <w:ind w:left="284" w:hanging="284"/>
        <w:jc w:val="both"/>
        <w:rPr>
          <w:rFonts w:asciiTheme="minorHAnsi" w:hAnsiTheme="minorHAnsi" w:cstheme="minorHAnsi"/>
          <w:b/>
          <w:color w:val="0070C0"/>
          <w:sz w:val="21"/>
          <w:szCs w:val="21"/>
          <w:u w:val="single"/>
        </w:rPr>
      </w:pPr>
      <w:r w:rsidRPr="00880383">
        <w:rPr>
          <w:rFonts w:asciiTheme="minorHAnsi" w:hAnsiTheme="minorHAnsi" w:cstheme="minorHAnsi"/>
          <w:b/>
          <w:color w:val="0070C0"/>
          <w:sz w:val="21"/>
          <w:szCs w:val="21"/>
          <w:u w:val="single"/>
        </w:rPr>
        <w:t xml:space="preserve">ZESTAWY DO POBIERANIA UBOGOLEUKOCYTARNEGO KONCENTRATU KRWINEK PŁYTKOWYCH (UKKP) LUB UBOGOLEUKOCYTARNEGO KONCENTRATU KRWINEK PŁYTKOWYCH (UKKP) W ROZTWORZE WZBOGACAJĄCYM </w:t>
      </w:r>
    </w:p>
    <w:p w14:paraId="5A40A248" w14:textId="76345477" w:rsidR="00BC2409" w:rsidRPr="00880383" w:rsidRDefault="00880383" w:rsidP="00C85352">
      <w:pPr>
        <w:pStyle w:val="Akapitzlist"/>
        <w:numPr>
          <w:ilvl w:val="6"/>
          <w:numId w:val="12"/>
        </w:numPr>
        <w:spacing w:after="160" w:line="259" w:lineRule="auto"/>
        <w:ind w:left="284" w:hanging="284"/>
        <w:jc w:val="both"/>
        <w:rPr>
          <w:rFonts w:asciiTheme="minorHAnsi" w:hAnsiTheme="minorHAnsi" w:cstheme="minorHAnsi"/>
          <w:b/>
          <w:color w:val="0070C0"/>
          <w:sz w:val="21"/>
          <w:szCs w:val="21"/>
          <w:u w:val="single"/>
        </w:rPr>
      </w:pPr>
      <w:r w:rsidRPr="00880383">
        <w:rPr>
          <w:rFonts w:asciiTheme="minorHAnsi" w:hAnsiTheme="minorHAnsi" w:cstheme="minorHAnsi"/>
          <w:b/>
          <w:color w:val="0070C0"/>
          <w:sz w:val="21"/>
          <w:szCs w:val="21"/>
          <w:u w:val="single"/>
        </w:rPr>
        <w:t xml:space="preserve">PŁYN ACD-A STOSOWANY PRZY WSZYSTKICH W/W PROCEDURACH </w:t>
      </w:r>
    </w:p>
    <w:p w14:paraId="7C9E7F0A" w14:textId="44C64833" w:rsidR="00BC2409" w:rsidRPr="00880383" w:rsidRDefault="00880383" w:rsidP="00C85352">
      <w:pPr>
        <w:pStyle w:val="Akapitzlist"/>
        <w:numPr>
          <w:ilvl w:val="6"/>
          <w:numId w:val="12"/>
        </w:numPr>
        <w:spacing w:after="160" w:line="259" w:lineRule="auto"/>
        <w:ind w:left="284" w:hanging="284"/>
        <w:jc w:val="both"/>
        <w:rPr>
          <w:rFonts w:asciiTheme="minorHAnsi" w:hAnsiTheme="minorHAnsi" w:cstheme="minorHAnsi"/>
          <w:b/>
          <w:color w:val="0070C0"/>
          <w:sz w:val="21"/>
          <w:szCs w:val="21"/>
          <w:u w:val="single"/>
        </w:rPr>
      </w:pPr>
      <w:r w:rsidRPr="00880383">
        <w:rPr>
          <w:rFonts w:asciiTheme="minorHAnsi" w:hAnsiTheme="minorHAnsi" w:cstheme="minorHAnsi"/>
          <w:b/>
          <w:color w:val="0070C0"/>
          <w:sz w:val="21"/>
          <w:szCs w:val="21"/>
          <w:u w:val="single"/>
          <w:lang w:val="pl-PL"/>
        </w:rPr>
        <w:t>DZIERŻAWA 3 SEPARATORÓW</w:t>
      </w:r>
    </w:p>
    <w:p w14:paraId="3565878F" w14:textId="0ECD0D43" w:rsidR="00BC2409" w:rsidRPr="00837E05" w:rsidRDefault="00BC2409" w:rsidP="00837E05">
      <w:pPr>
        <w:pStyle w:val="Akapitzlist"/>
        <w:numPr>
          <w:ilvl w:val="0"/>
          <w:numId w:val="30"/>
        </w:numPr>
        <w:tabs>
          <w:tab w:val="left" w:pos="-180"/>
        </w:tabs>
        <w:ind w:left="284" w:hanging="284"/>
        <w:jc w:val="both"/>
        <w:rPr>
          <w:rFonts w:asciiTheme="minorHAnsi" w:hAnsiTheme="minorHAnsi" w:cstheme="minorHAnsi"/>
          <w:b/>
        </w:rPr>
      </w:pPr>
      <w:r w:rsidRPr="00837E05">
        <w:rPr>
          <w:rFonts w:asciiTheme="minorHAnsi" w:hAnsiTheme="minorHAnsi" w:cstheme="minorHAnsi"/>
          <w:b/>
          <w:u w:val="single"/>
        </w:rPr>
        <w:t xml:space="preserve">Pakiet </w:t>
      </w:r>
      <w:r w:rsidRPr="00837E05">
        <w:rPr>
          <w:rFonts w:asciiTheme="minorHAnsi" w:hAnsiTheme="minorHAnsi" w:cstheme="minorHAnsi"/>
          <w:b/>
          <w:u w:val="single"/>
          <w:lang w:val="pl-PL"/>
        </w:rPr>
        <w:t>VI</w:t>
      </w:r>
      <w:r w:rsidRPr="00837E05">
        <w:rPr>
          <w:rFonts w:asciiTheme="minorHAnsi" w:hAnsiTheme="minorHAnsi" w:cstheme="minorHAnsi"/>
          <w:b/>
        </w:rPr>
        <w:t xml:space="preserve"> – Oferta/ Nie dotyczy*</w:t>
      </w:r>
    </w:p>
    <w:p w14:paraId="130E4C6C" w14:textId="77777777" w:rsidR="00BC2409" w:rsidRDefault="00BC2409" w:rsidP="00BC2409">
      <w:pPr>
        <w:pStyle w:val="Akapitzlist"/>
        <w:tabs>
          <w:tab w:val="left" w:pos="-180"/>
        </w:tabs>
        <w:ind w:left="360"/>
        <w:jc w:val="both"/>
        <w:rPr>
          <w:b/>
          <w:lang w:val="pl-PL"/>
        </w:rPr>
      </w:pPr>
      <w:r>
        <w:rPr>
          <w:b/>
          <w:lang w:val="pl-PL"/>
        </w:rPr>
        <w:t xml:space="preserve">Tabela nr 1 </w:t>
      </w: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977"/>
        <w:gridCol w:w="1276"/>
        <w:gridCol w:w="1134"/>
        <w:gridCol w:w="1559"/>
        <w:gridCol w:w="1134"/>
        <w:gridCol w:w="1418"/>
      </w:tblGrid>
      <w:tr w:rsidR="00BC2409" w:rsidRPr="00BF6A69" w14:paraId="75AE8E41" w14:textId="77777777" w:rsidTr="00837E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</w:tcPr>
          <w:p w14:paraId="788786C4" w14:textId="77777777" w:rsidR="00BC2409" w:rsidRPr="00BF6A69" w:rsidRDefault="00BC2409" w:rsidP="005F7968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  <w:r w:rsidRPr="00BF6A69">
              <w:rPr>
                <w:rFonts w:asciiTheme="minorHAnsi" w:hAnsiTheme="minorHAnsi" w:cstheme="minorHAnsi"/>
              </w:rPr>
              <w:t>Lp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</w:tcPr>
          <w:p w14:paraId="024A0850" w14:textId="77777777" w:rsidR="00BC2409" w:rsidRPr="00BF6A69" w:rsidRDefault="00BC2409" w:rsidP="005F7968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  <w:r w:rsidRPr="00BF6A69">
              <w:rPr>
                <w:rFonts w:asciiTheme="minorHAnsi" w:hAnsiTheme="minorHAnsi" w:cstheme="minorHAnsi"/>
              </w:rPr>
              <w:t>Asortyment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</w:tcPr>
          <w:p w14:paraId="6D2DA952" w14:textId="6E5CC4AA" w:rsidR="00BC2409" w:rsidRPr="00BF6A69" w:rsidRDefault="006E4B7D" w:rsidP="005F7968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  <w:r w:rsidRPr="00BF6A69">
              <w:rPr>
                <w:rFonts w:asciiTheme="minorHAnsi" w:hAnsiTheme="minorHAnsi" w:cstheme="minorHAnsi"/>
              </w:rPr>
              <w:t xml:space="preserve">Ilość </w:t>
            </w:r>
            <w:r>
              <w:rPr>
                <w:rFonts w:asciiTheme="minorHAnsi" w:hAnsiTheme="minorHAnsi" w:cstheme="minorHAnsi"/>
              </w:rPr>
              <w:t>zestawów/ sztuk</w:t>
            </w:r>
            <w:r w:rsidRPr="00BF6A69">
              <w:rPr>
                <w:rFonts w:asciiTheme="minorHAnsi" w:hAnsiTheme="minorHAnsi" w:cstheme="minorHAnsi"/>
              </w:rPr>
              <w:t xml:space="preserve"> </w:t>
            </w:r>
            <w:r w:rsidR="00B16B2D">
              <w:rPr>
                <w:rFonts w:asciiTheme="minorHAnsi" w:hAnsiTheme="minorHAnsi" w:cstheme="minorHAnsi"/>
              </w:rPr>
              <w:t>**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</w:tcPr>
          <w:p w14:paraId="0BC59AD7" w14:textId="539F684A" w:rsidR="00BC2409" w:rsidRPr="00BF6A69" w:rsidRDefault="006E4B7D" w:rsidP="005F7968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  <w:r w:rsidRPr="00BF6A69">
              <w:rPr>
                <w:rFonts w:asciiTheme="minorHAnsi" w:hAnsiTheme="minorHAnsi" w:cstheme="minorHAnsi"/>
              </w:rPr>
              <w:t>Cena netto za 1 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36D1F1D0" w14:textId="77777777" w:rsidR="00BC2409" w:rsidRPr="00BF6A69" w:rsidRDefault="00BC2409" w:rsidP="005F7968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  <w:r w:rsidRPr="00BF6A69">
              <w:rPr>
                <w:rFonts w:asciiTheme="minorHAnsi" w:hAnsiTheme="minorHAnsi" w:cstheme="minorHAnsi"/>
              </w:rPr>
              <w:t>Wartość netto za wskazaną ilość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</w:tcPr>
          <w:p w14:paraId="2F368BE2" w14:textId="77777777" w:rsidR="00BC2409" w:rsidRPr="00BF6A69" w:rsidRDefault="00BC2409" w:rsidP="005F7968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  <w:r w:rsidRPr="00BF6A69">
              <w:rPr>
                <w:rFonts w:asciiTheme="minorHAnsi" w:hAnsiTheme="minorHAnsi" w:cstheme="minorHAnsi"/>
              </w:rPr>
              <w:t>Stawka podatku VAT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5AA13657" w14:textId="77777777" w:rsidR="00BC2409" w:rsidRPr="00BF6A69" w:rsidRDefault="00BC2409" w:rsidP="005F7968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  <w:r w:rsidRPr="00BF6A69">
              <w:rPr>
                <w:rFonts w:asciiTheme="minorHAnsi" w:hAnsiTheme="minorHAnsi" w:cstheme="minorHAnsi"/>
              </w:rPr>
              <w:t>Wartość brutto za wskazaną ilość</w:t>
            </w:r>
          </w:p>
        </w:tc>
      </w:tr>
      <w:tr w:rsidR="00BC2409" w:rsidRPr="00207598" w14:paraId="3DC69CB4" w14:textId="77777777" w:rsidTr="00837E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</w:tcPr>
          <w:p w14:paraId="44944DF9" w14:textId="77777777" w:rsidR="00BC2409" w:rsidRPr="00207598" w:rsidRDefault="00BC2409" w:rsidP="005F7968">
            <w:pPr>
              <w:tabs>
                <w:tab w:val="left" w:pos="360"/>
              </w:tabs>
              <w:snapToGrid w:val="0"/>
              <w:jc w:val="center"/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</w:tcPr>
          <w:p w14:paraId="088014C4" w14:textId="77777777" w:rsidR="00BC2409" w:rsidRPr="00207598" w:rsidRDefault="00BC2409" w:rsidP="005F7968">
            <w:pPr>
              <w:tabs>
                <w:tab w:val="left" w:pos="360"/>
              </w:tabs>
              <w:snapToGrid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</w:tcPr>
          <w:p w14:paraId="34A9455F" w14:textId="77777777" w:rsidR="00BC2409" w:rsidRPr="00207598" w:rsidRDefault="00BC2409" w:rsidP="005F7968">
            <w:pPr>
              <w:tabs>
                <w:tab w:val="left" w:pos="360"/>
              </w:tabs>
              <w:snapToGrid w:val="0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</w:tcPr>
          <w:p w14:paraId="5CD720C1" w14:textId="77777777" w:rsidR="00BC2409" w:rsidRPr="00207598" w:rsidRDefault="00BC2409" w:rsidP="005F7968">
            <w:pPr>
              <w:tabs>
                <w:tab w:val="left" w:pos="360"/>
              </w:tabs>
              <w:snapToGrid w:val="0"/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441084BF" w14:textId="77777777" w:rsidR="00BC2409" w:rsidRPr="00207598" w:rsidRDefault="00BC2409" w:rsidP="005F7968">
            <w:pPr>
              <w:tabs>
                <w:tab w:val="left" w:pos="360"/>
              </w:tabs>
              <w:snapToGrid w:val="0"/>
              <w:jc w:val="center"/>
            </w:pPr>
            <w:r>
              <w:t>5=3x4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</w:tcPr>
          <w:p w14:paraId="48C17E29" w14:textId="77777777" w:rsidR="00BC2409" w:rsidRPr="00207598" w:rsidRDefault="00BC2409" w:rsidP="005F7968">
            <w:pPr>
              <w:tabs>
                <w:tab w:val="left" w:pos="360"/>
              </w:tabs>
              <w:snapToGrid w:val="0"/>
              <w:jc w:val="center"/>
            </w:pPr>
            <w: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4211BE84" w14:textId="77777777" w:rsidR="00BC2409" w:rsidRPr="00207598" w:rsidRDefault="00BC2409" w:rsidP="005F7968">
            <w:pPr>
              <w:tabs>
                <w:tab w:val="left" w:pos="360"/>
              </w:tabs>
              <w:snapToGrid w:val="0"/>
              <w:jc w:val="center"/>
            </w:pPr>
            <w:r>
              <w:t>7=5+6</w:t>
            </w:r>
          </w:p>
        </w:tc>
      </w:tr>
      <w:tr w:rsidR="00BC2409" w:rsidRPr="00993B88" w14:paraId="676EF271" w14:textId="77777777" w:rsidTr="005F7968">
        <w:tc>
          <w:tcPr>
            <w:tcW w:w="100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7767B90" w14:textId="77777777" w:rsidR="00BC2409" w:rsidRPr="00993B88" w:rsidRDefault="00BC2409" w:rsidP="005F7968">
            <w:pPr>
              <w:tabs>
                <w:tab w:val="left" w:pos="360"/>
              </w:tabs>
              <w:snapToGrid w:val="0"/>
              <w:jc w:val="center"/>
              <w:rPr>
                <w:b/>
                <w:bCs/>
              </w:rPr>
            </w:pPr>
            <w:r w:rsidRPr="00993B88">
              <w:rPr>
                <w:b/>
                <w:bCs/>
              </w:rPr>
              <w:t>ZAMÓWIENIE PODSTAWOWE</w:t>
            </w:r>
          </w:p>
        </w:tc>
      </w:tr>
      <w:tr w:rsidR="006E4B7D" w:rsidRPr="00F63569" w14:paraId="49A9F025" w14:textId="77777777" w:rsidTr="005F7968">
        <w:trPr>
          <w:trHeight w:val="7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57BC8F" w14:textId="77777777" w:rsidR="006E4B7D" w:rsidRPr="00F63569" w:rsidRDefault="006E4B7D" w:rsidP="006E4B7D">
            <w:pPr>
              <w:tabs>
                <w:tab w:val="left" w:pos="360"/>
              </w:tabs>
              <w:snapToGrid w:val="0"/>
              <w:jc w:val="both"/>
            </w:pPr>
            <w:r w:rsidRPr="00F63569">
              <w:t>1</w:t>
            </w:r>
          </w:p>
          <w:p w14:paraId="0EE975D2" w14:textId="77777777" w:rsidR="006E4B7D" w:rsidRPr="00F63569" w:rsidRDefault="006E4B7D" w:rsidP="006E4B7D">
            <w:pPr>
              <w:tabs>
                <w:tab w:val="left" w:pos="360"/>
              </w:tabs>
              <w:jc w:val="both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59B1C9" w14:textId="77777777" w:rsidR="006E4B7D" w:rsidRPr="00567E04" w:rsidRDefault="006E4B7D" w:rsidP="006E4B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567E04">
              <w:rPr>
                <w:rFonts w:asciiTheme="minorHAnsi" w:hAnsiTheme="minorHAnsi" w:cstheme="minorHAnsi"/>
                <w:bCs/>
                <w:sz w:val="18"/>
                <w:szCs w:val="18"/>
              </w:rPr>
              <w:t>Zestawy do pobierania ubogoleukocytarnego koncentratu krwinek płytkowych (UKKP) lub ubogoleukocytarnego koncentratu krwinek płytkowych (UKKP) w roztworze wzbogacającym</w:t>
            </w:r>
            <w:r w:rsidRPr="00567E04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 </w:t>
            </w:r>
            <w:r w:rsidRPr="00567E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Nazwa:</w:t>
            </w:r>
            <w:r w:rsidRPr="00567E04">
              <w:rPr>
                <w:rFonts w:asciiTheme="minorHAnsi" w:hAnsiTheme="minorHAnsi" w:cstheme="minorHAnsi"/>
                <w:sz w:val="18"/>
                <w:szCs w:val="18"/>
              </w:rPr>
              <w:t>………………….</w:t>
            </w:r>
          </w:p>
          <w:p w14:paraId="65064435" w14:textId="77777777" w:rsidR="006E4B7D" w:rsidRPr="00567E04" w:rsidRDefault="006E4B7D" w:rsidP="006E4B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567E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Nr katalogowy:</w:t>
            </w:r>
            <w:r w:rsidRPr="00567E04">
              <w:rPr>
                <w:rFonts w:asciiTheme="minorHAnsi" w:hAnsiTheme="minorHAnsi" w:cstheme="minorHAnsi"/>
                <w:sz w:val="18"/>
                <w:szCs w:val="18"/>
              </w:rPr>
              <w:t>………………….</w:t>
            </w:r>
          </w:p>
          <w:p w14:paraId="3C739D70" w14:textId="77777777" w:rsidR="006E4B7D" w:rsidRPr="00D23F44" w:rsidRDefault="006E4B7D" w:rsidP="006E4B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567E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Producent:</w:t>
            </w:r>
            <w:r w:rsidRPr="00567E04">
              <w:rPr>
                <w:rFonts w:asciiTheme="minorHAnsi" w:hAnsiTheme="minorHAnsi" w:cstheme="minorHAnsi"/>
                <w:sz w:val="18"/>
                <w:szCs w:val="18"/>
              </w:rPr>
              <w:t>………………….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6BB904" w14:textId="16B519D8" w:rsidR="006E4B7D" w:rsidRPr="00F63569" w:rsidRDefault="009B0B64" w:rsidP="006E4B7D">
            <w:pPr>
              <w:tabs>
                <w:tab w:val="left" w:pos="360"/>
              </w:tabs>
              <w:snapToGrid w:val="0"/>
              <w:jc w:val="center"/>
            </w:pPr>
            <w:r>
              <w:t>3</w:t>
            </w:r>
            <w:r w:rsidR="006E4B7D">
              <w:t xml:space="preserve"> </w:t>
            </w:r>
            <w:r>
              <w:t>0</w:t>
            </w:r>
            <w:r w:rsidR="006E4B7D"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5946F" w14:textId="485C4088" w:rsidR="006E4B7D" w:rsidRPr="008E0424" w:rsidRDefault="006E4B7D" w:rsidP="006E4B7D">
            <w:pPr>
              <w:tabs>
                <w:tab w:val="left" w:pos="360"/>
              </w:tabs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C5930" w14:textId="77777777" w:rsidR="006E4B7D" w:rsidRPr="00F63569" w:rsidRDefault="006E4B7D" w:rsidP="006E4B7D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3671BD" w14:textId="77777777" w:rsidR="006E4B7D" w:rsidRPr="00F63569" w:rsidRDefault="006E4B7D" w:rsidP="006E4B7D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61755" w14:textId="77777777" w:rsidR="006E4B7D" w:rsidRPr="00F63569" w:rsidRDefault="006E4B7D" w:rsidP="006E4B7D">
            <w:pPr>
              <w:tabs>
                <w:tab w:val="left" w:pos="360"/>
              </w:tabs>
              <w:snapToGrid w:val="0"/>
              <w:jc w:val="both"/>
            </w:pPr>
          </w:p>
        </w:tc>
      </w:tr>
      <w:tr w:rsidR="006E4B7D" w:rsidRPr="00F63569" w14:paraId="2C7BB0B6" w14:textId="77777777" w:rsidTr="005F7968">
        <w:trPr>
          <w:trHeight w:val="7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35888B" w14:textId="2C7A9F77" w:rsidR="006E4B7D" w:rsidRDefault="000B4932" w:rsidP="006E4B7D">
            <w:pPr>
              <w:tabs>
                <w:tab w:val="left" w:pos="360"/>
              </w:tabs>
              <w:snapToGrid w:val="0"/>
              <w:jc w:val="both"/>
            </w:pPr>
            <w: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C439DA" w14:textId="77777777" w:rsidR="006E4B7D" w:rsidRPr="009B0B64" w:rsidRDefault="006E4B7D" w:rsidP="006E4B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9B0B64">
              <w:rPr>
                <w:rFonts w:asciiTheme="minorHAnsi" w:hAnsiTheme="minorHAnsi" w:cstheme="minorHAnsi"/>
                <w:bCs/>
                <w:sz w:val="18"/>
                <w:szCs w:val="18"/>
              </w:rPr>
              <w:t>płyn ACD-A stosowany przy wszystkich w/w procedurach</w:t>
            </w:r>
          </w:p>
          <w:p w14:paraId="10EC413B" w14:textId="77777777" w:rsidR="006E4B7D" w:rsidRPr="009B0B64" w:rsidRDefault="006E4B7D" w:rsidP="006E4B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B0B6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Nazwa:</w:t>
            </w:r>
            <w:r w:rsidRPr="009B0B64">
              <w:rPr>
                <w:rFonts w:asciiTheme="minorHAnsi" w:hAnsiTheme="minorHAnsi" w:cstheme="minorHAnsi"/>
                <w:sz w:val="18"/>
                <w:szCs w:val="18"/>
              </w:rPr>
              <w:t>………………….</w:t>
            </w:r>
          </w:p>
          <w:p w14:paraId="528F3086" w14:textId="77777777" w:rsidR="006E4B7D" w:rsidRPr="009B0B64" w:rsidRDefault="006E4B7D" w:rsidP="006E4B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B0B6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Nr katalogowy:</w:t>
            </w:r>
            <w:r w:rsidRPr="009B0B64">
              <w:rPr>
                <w:rFonts w:asciiTheme="minorHAnsi" w:hAnsiTheme="minorHAnsi" w:cstheme="minorHAnsi"/>
                <w:sz w:val="18"/>
                <w:szCs w:val="18"/>
              </w:rPr>
              <w:t>………………….</w:t>
            </w:r>
          </w:p>
          <w:p w14:paraId="11F27494" w14:textId="77777777" w:rsidR="006E4B7D" w:rsidRDefault="006E4B7D" w:rsidP="00E2182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B0B6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Producent:</w:t>
            </w:r>
            <w:r w:rsidRPr="009B0B64">
              <w:rPr>
                <w:rFonts w:asciiTheme="minorHAnsi" w:hAnsiTheme="minorHAnsi" w:cstheme="minorHAnsi"/>
                <w:sz w:val="18"/>
                <w:szCs w:val="18"/>
              </w:rPr>
              <w:t>………………….</w:t>
            </w:r>
            <w:r w:rsidR="00E2182C" w:rsidRPr="009B0B64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54571326" w14:textId="6B91668B" w:rsidR="0085716D" w:rsidRPr="009B0B64" w:rsidRDefault="0085716D" w:rsidP="00E2182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Pojemność: ………………………ml</w:t>
            </w:r>
          </w:p>
          <w:p w14:paraId="362A793E" w14:textId="6F85A30C" w:rsidR="00652B45" w:rsidRPr="009B0B64" w:rsidRDefault="00652B45" w:rsidP="00E2182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B0B64">
              <w:rPr>
                <w:rFonts w:asciiTheme="minorHAnsi" w:hAnsiTheme="minorHAnsi"/>
                <w:sz w:val="18"/>
                <w:szCs w:val="18"/>
              </w:rPr>
              <w:t>Termin ważności: ………………………***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7A1279" w14:textId="66464093" w:rsidR="006E4B7D" w:rsidRPr="00F63569" w:rsidRDefault="009B0B64" w:rsidP="006E4B7D">
            <w:pPr>
              <w:tabs>
                <w:tab w:val="left" w:pos="360"/>
              </w:tabs>
              <w:snapToGrid w:val="0"/>
              <w:jc w:val="center"/>
            </w:pPr>
            <w:r>
              <w:t>3</w:t>
            </w:r>
            <w:r w:rsidR="006E4B7D">
              <w:t xml:space="preserve"> </w:t>
            </w:r>
            <w:r>
              <w:t>0</w:t>
            </w:r>
            <w:r w:rsidR="006E4B7D"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23625A" w14:textId="16248D9B" w:rsidR="006E4B7D" w:rsidRDefault="006E4B7D" w:rsidP="006E4B7D">
            <w:pPr>
              <w:tabs>
                <w:tab w:val="left" w:pos="360"/>
              </w:tabs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111F4" w14:textId="77777777" w:rsidR="006E4B7D" w:rsidRPr="00F63569" w:rsidRDefault="006E4B7D" w:rsidP="006E4B7D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A8FC3" w14:textId="77777777" w:rsidR="006E4B7D" w:rsidRPr="00F63569" w:rsidRDefault="006E4B7D" w:rsidP="006E4B7D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A08AD" w14:textId="77777777" w:rsidR="006E4B7D" w:rsidRPr="00F63569" w:rsidRDefault="006E4B7D" w:rsidP="006E4B7D">
            <w:pPr>
              <w:tabs>
                <w:tab w:val="left" w:pos="360"/>
              </w:tabs>
              <w:snapToGrid w:val="0"/>
              <w:jc w:val="both"/>
            </w:pPr>
          </w:p>
        </w:tc>
      </w:tr>
      <w:tr w:rsidR="000B4932" w:rsidRPr="00F63569" w14:paraId="6DE0F5DD" w14:textId="77777777" w:rsidTr="005F7968">
        <w:trPr>
          <w:trHeight w:val="7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781C9" w14:textId="6A45185E" w:rsidR="000B4932" w:rsidRDefault="000B4932" w:rsidP="006E4B7D">
            <w:pPr>
              <w:tabs>
                <w:tab w:val="left" w:pos="360"/>
              </w:tabs>
              <w:snapToGrid w:val="0"/>
              <w:jc w:val="both"/>
            </w:pPr>
            <w: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929013" w14:textId="3488037A" w:rsidR="000B4932" w:rsidRDefault="000B4932" w:rsidP="006E4B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Inne płyny – jeżeli dotyczy****</w:t>
            </w:r>
          </w:p>
          <w:p w14:paraId="1EAE0C56" w14:textId="77777777" w:rsidR="000B4932" w:rsidRPr="00567E04" w:rsidRDefault="000B4932" w:rsidP="000B493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567E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Nazwa:</w:t>
            </w:r>
            <w:r w:rsidRPr="00567E04">
              <w:rPr>
                <w:rFonts w:asciiTheme="minorHAnsi" w:hAnsiTheme="minorHAnsi" w:cstheme="minorHAnsi"/>
                <w:sz w:val="18"/>
                <w:szCs w:val="18"/>
              </w:rPr>
              <w:t>………………….</w:t>
            </w:r>
          </w:p>
          <w:p w14:paraId="161BF438" w14:textId="77777777" w:rsidR="000B4932" w:rsidRPr="00567E04" w:rsidRDefault="000B4932" w:rsidP="000B493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567E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Nr katalogowy:</w:t>
            </w:r>
            <w:r w:rsidRPr="00567E04">
              <w:rPr>
                <w:rFonts w:asciiTheme="minorHAnsi" w:hAnsiTheme="minorHAnsi" w:cstheme="minorHAnsi"/>
                <w:sz w:val="18"/>
                <w:szCs w:val="18"/>
              </w:rPr>
              <w:t>………………….</w:t>
            </w:r>
          </w:p>
          <w:p w14:paraId="000AB9D7" w14:textId="4974CBEE" w:rsidR="000B4932" w:rsidRPr="009B0B64" w:rsidRDefault="000B4932" w:rsidP="000B493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67E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Producent:</w:t>
            </w:r>
            <w:r w:rsidRPr="00567E04">
              <w:rPr>
                <w:rFonts w:asciiTheme="minorHAnsi" w:hAnsiTheme="minorHAnsi" w:cstheme="minorHAnsi"/>
                <w:sz w:val="18"/>
                <w:szCs w:val="18"/>
              </w:rPr>
              <w:t>………………….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881AF6" w14:textId="77777777" w:rsidR="000B4932" w:rsidRDefault="000B4932" w:rsidP="006E4B7D">
            <w:pPr>
              <w:tabs>
                <w:tab w:val="left" w:pos="360"/>
              </w:tabs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7F2F81" w14:textId="77777777" w:rsidR="000B4932" w:rsidRDefault="000B4932" w:rsidP="006E4B7D">
            <w:pPr>
              <w:tabs>
                <w:tab w:val="left" w:pos="360"/>
              </w:tabs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E2AB4" w14:textId="77777777" w:rsidR="000B4932" w:rsidRPr="00F63569" w:rsidRDefault="000B4932" w:rsidP="006E4B7D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C8EFC5" w14:textId="77777777" w:rsidR="000B4932" w:rsidRPr="00F63569" w:rsidRDefault="000B4932" w:rsidP="006E4B7D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30AC5" w14:textId="77777777" w:rsidR="000B4932" w:rsidRPr="00F63569" w:rsidRDefault="000B4932" w:rsidP="006E4B7D">
            <w:pPr>
              <w:tabs>
                <w:tab w:val="left" w:pos="360"/>
              </w:tabs>
              <w:snapToGrid w:val="0"/>
              <w:jc w:val="both"/>
            </w:pPr>
          </w:p>
        </w:tc>
      </w:tr>
      <w:tr w:rsidR="00BC2409" w:rsidRPr="00F63569" w14:paraId="6E91DC49" w14:textId="77777777" w:rsidTr="005F7968">
        <w:trPr>
          <w:trHeight w:val="321"/>
        </w:trPr>
        <w:tc>
          <w:tcPr>
            <w:tcW w:w="5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37041F" w14:textId="77777777" w:rsidR="00BC2409" w:rsidRPr="008E0424" w:rsidRDefault="00BC2409" w:rsidP="005F7968">
            <w:pPr>
              <w:tabs>
                <w:tab w:val="left" w:pos="360"/>
              </w:tabs>
              <w:snapToGrid w:val="0"/>
              <w:jc w:val="right"/>
            </w:pPr>
            <w:r>
              <w:t>RAZEM ZAMÓWIENIE PODSTAWOWE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5D01B" w14:textId="77777777" w:rsidR="00BC2409" w:rsidRPr="00F63569" w:rsidRDefault="00BC2409" w:rsidP="005F7968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92D9A83" w14:textId="77777777" w:rsidR="00BC2409" w:rsidRPr="00F63569" w:rsidRDefault="00BC2409" w:rsidP="005F7968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D736D" w14:textId="77777777" w:rsidR="00BC2409" w:rsidRPr="00F63569" w:rsidRDefault="00BC2409" w:rsidP="005F7968">
            <w:pPr>
              <w:tabs>
                <w:tab w:val="left" w:pos="360"/>
              </w:tabs>
              <w:snapToGrid w:val="0"/>
              <w:jc w:val="both"/>
            </w:pPr>
          </w:p>
        </w:tc>
      </w:tr>
    </w:tbl>
    <w:p w14:paraId="77F1A9D6" w14:textId="77777777" w:rsidR="00B16B2D" w:rsidRDefault="00B16B2D" w:rsidP="00B16B2D">
      <w:pPr>
        <w:autoSpaceDE w:val="0"/>
        <w:autoSpaceDN w:val="0"/>
        <w:adjustRightInd w:val="0"/>
        <w:ind w:firstLine="142"/>
        <w:contextualSpacing/>
        <w:jc w:val="both"/>
        <w:rPr>
          <w:rFonts w:asciiTheme="minorHAnsi" w:hAnsiTheme="minorHAnsi" w:cstheme="minorHAnsi"/>
          <w:i/>
          <w:iCs/>
        </w:rPr>
      </w:pPr>
      <w:r w:rsidRPr="009B4A3E">
        <w:rPr>
          <w:rFonts w:asciiTheme="minorHAnsi" w:hAnsiTheme="minorHAnsi" w:cstheme="minorHAnsi"/>
          <w:i/>
          <w:iCs/>
        </w:rPr>
        <w:t>**podana w ofercie ilość asortymentu służy do porównania ofert.</w:t>
      </w:r>
    </w:p>
    <w:p w14:paraId="747D6D54" w14:textId="79DAA206" w:rsidR="000B4932" w:rsidRPr="000B4932" w:rsidRDefault="000B4932" w:rsidP="000B4932">
      <w:pPr>
        <w:tabs>
          <w:tab w:val="left" w:pos="851"/>
        </w:tabs>
        <w:jc w:val="both"/>
        <w:rPr>
          <w:rFonts w:asciiTheme="minorHAnsi" w:hAnsiTheme="minorHAnsi" w:cstheme="minorHAnsi"/>
          <w:i/>
          <w:iCs/>
        </w:rPr>
      </w:pPr>
      <w:r w:rsidRPr="000B4932">
        <w:rPr>
          <w:rFonts w:asciiTheme="minorHAnsi" w:hAnsiTheme="minorHAnsi" w:cstheme="minorHAnsi"/>
          <w:i/>
          <w:iCs/>
        </w:rPr>
        <w:t>****</w:t>
      </w:r>
      <w:r w:rsidRPr="000B4932">
        <w:rPr>
          <w:rFonts w:asciiTheme="minorHAnsi" w:hAnsiTheme="minorHAnsi" w:cstheme="minorHAnsi"/>
          <w:i/>
          <w:iCs/>
        </w:rPr>
        <w:t>Inne płyny - jeżeli do wykonania procedury UKKP wymagany jest dodatkowy płyn poza ACD-A, wówczas Wykonawca zobowiązany jest do uwzględnienia tego w ofercie cenowej;</w:t>
      </w:r>
    </w:p>
    <w:p w14:paraId="28A053E2" w14:textId="77777777" w:rsidR="00BC2409" w:rsidRDefault="00BC2409" w:rsidP="00BC2409">
      <w:pPr>
        <w:tabs>
          <w:tab w:val="left" w:pos="284"/>
        </w:tabs>
      </w:pPr>
      <w:r>
        <w:rPr>
          <w:rFonts w:asciiTheme="minorHAnsi" w:hAnsiTheme="minorHAnsi"/>
          <w:b/>
          <w:bCs/>
        </w:rPr>
        <w:t>Tabela nr 2</w:t>
      </w:r>
    </w:p>
    <w:tbl>
      <w:tblPr>
        <w:tblW w:w="1006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67"/>
        <w:gridCol w:w="2552"/>
        <w:gridCol w:w="992"/>
        <w:gridCol w:w="992"/>
        <w:gridCol w:w="1229"/>
        <w:gridCol w:w="1326"/>
        <w:gridCol w:w="870"/>
        <w:gridCol w:w="1537"/>
      </w:tblGrid>
      <w:tr w:rsidR="00BC2409" w:rsidRPr="002933C6" w14:paraId="1569CCB1" w14:textId="77777777" w:rsidTr="00837E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29BEC611" w14:textId="77777777" w:rsidR="00BC2409" w:rsidRPr="002933C6" w:rsidRDefault="00BC2409" w:rsidP="005F7968">
            <w:pPr>
              <w:widowControl w:val="0"/>
              <w:tabs>
                <w:tab w:val="left" w:pos="-900"/>
              </w:tabs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2933C6">
              <w:rPr>
                <w:rFonts w:asciiTheme="minorHAnsi" w:hAnsiTheme="minorHAnsi"/>
                <w:b/>
                <w:sz w:val="16"/>
                <w:szCs w:val="16"/>
              </w:rPr>
              <w:t>Lp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16C14BAA" w14:textId="77777777" w:rsidR="00BC2409" w:rsidRPr="002933C6" w:rsidRDefault="00BC2409" w:rsidP="005F7968">
            <w:pPr>
              <w:widowControl w:val="0"/>
              <w:tabs>
                <w:tab w:val="left" w:pos="-900"/>
              </w:tabs>
              <w:rPr>
                <w:rFonts w:ascii="Calibri" w:hAnsi="Calibri"/>
                <w:b/>
                <w:sz w:val="16"/>
                <w:szCs w:val="16"/>
              </w:rPr>
            </w:pPr>
            <w:r w:rsidRPr="002933C6">
              <w:rPr>
                <w:rFonts w:asciiTheme="minorHAnsi" w:hAnsiTheme="minorHAnsi"/>
                <w:b/>
                <w:sz w:val="16"/>
                <w:szCs w:val="16"/>
              </w:rPr>
              <w:t>Asortyment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10806D8C" w14:textId="77777777" w:rsidR="00BC2409" w:rsidRPr="002933C6" w:rsidRDefault="00BC2409" w:rsidP="005F7968">
            <w:pPr>
              <w:widowControl w:val="0"/>
              <w:tabs>
                <w:tab w:val="left" w:pos="-900"/>
              </w:tabs>
              <w:jc w:val="both"/>
              <w:rPr>
                <w:rFonts w:ascii="Calibri" w:hAnsi="Calibri"/>
                <w:b/>
                <w:sz w:val="16"/>
                <w:szCs w:val="16"/>
              </w:rPr>
            </w:pPr>
            <w:r w:rsidRPr="002933C6">
              <w:rPr>
                <w:rFonts w:asciiTheme="minorHAnsi" w:hAnsiTheme="minorHAnsi"/>
                <w:b/>
                <w:sz w:val="16"/>
                <w:szCs w:val="16"/>
              </w:rPr>
              <w:t>Ilość sztuk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29F75935" w14:textId="77777777" w:rsidR="00BC2409" w:rsidRPr="002933C6" w:rsidRDefault="00BC2409" w:rsidP="005F7968">
            <w:pPr>
              <w:widowControl w:val="0"/>
              <w:tabs>
                <w:tab w:val="left" w:pos="-900"/>
              </w:tabs>
              <w:jc w:val="both"/>
              <w:rPr>
                <w:rFonts w:ascii="Calibri" w:hAnsi="Calibri"/>
                <w:b/>
                <w:sz w:val="16"/>
                <w:szCs w:val="16"/>
              </w:rPr>
            </w:pPr>
            <w:r w:rsidRPr="002933C6">
              <w:rPr>
                <w:rFonts w:asciiTheme="minorHAnsi" w:hAnsiTheme="minorHAnsi"/>
                <w:b/>
                <w:sz w:val="16"/>
                <w:szCs w:val="16"/>
              </w:rPr>
              <w:t>Ilość miesięcy dzierżawy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11261113" w14:textId="77777777" w:rsidR="00BC2409" w:rsidRPr="002933C6" w:rsidRDefault="00BC2409" w:rsidP="005F7968">
            <w:pPr>
              <w:widowControl w:val="0"/>
              <w:tabs>
                <w:tab w:val="left" w:pos="-900"/>
              </w:tabs>
              <w:rPr>
                <w:rFonts w:ascii="Calibri" w:hAnsi="Calibri"/>
                <w:b/>
                <w:sz w:val="16"/>
                <w:szCs w:val="16"/>
              </w:rPr>
            </w:pPr>
            <w:r w:rsidRPr="002933C6">
              <w:rPr>
                <w:rFonts w:asciiTheme="minorHAnsi" w:hAnsiTheme="minorHAnsi"/>
                <w:b/>
                <w:sz w:val="16"/>
                <w:szCs w:val="16"/>
              </w:rPr>
              <w:t>Cena jednostkowa netto za miesięczną dzierżawę  1 separatora (w zł)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7C69B451" w14:textId="77777777" w:rsidR="00BC2409" w:rsidRPr="002933C6" w:rsidRDefault="00BC2409" w:rsidP="005F7968">
            <w:pPr>
              <w:widowControl w:val="0"/>
              <w:tabs>
                <w:tab w:val="left" w:pos="-900"/>
              </w:tabs>
              <w:jc w:val="both"/>
              <w:rPr>
                <w:rFonts w:ascii="Calibri" w:hAnsi="Calibri"/>
                <w:b/>
                <w:sz w:val="16"/>
                <w:szCs w:val="16"/>
              </w:rPr>
            </w:pPr>
            <w:r w:rsidRPr="002933C6">
              <w:rPr>
                <w:rFonts w:asciiTheme="minorHAnsi" w:hAnsiTheme="minorHAnsi"/>
                <w:b/>
                <w:sz w:val="16"/>
                <w:szCs w:val="16"/>
              </w:rPr>
              <w:t xml:space="preserve">Wartość netto za wskazaną ilość w okresie 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>24</w:t>
            </w:r>
            <w:r w:rsidRPr="002933C6">
              <w:rPr>
                <w:rFonts w:asciiTheme="minorHAnsi" w:hAnsiTheme="minorHAnsi"/>
                <w:b/>
                <w:sz w:val="16"/>
                <w:szCs w:val="16"/>
              </w:rPr>
              <w:t xml:space="preserve">  miesięcy (w PLN)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7E3788A3" w14:textId="77777777" w:rsidR="00BC2409" w:rsidRPr="002933C6" w:rsidRDefault="00BC2409" w:rsidP="005F7968">
            <w:pPr>
              <w:widowControl w:val="0"/>
              <w:tabs>
                <w:tab w:val="left" w:pos="-900"/>
              </w:tabs>
              <w:rPr>
                <w:rFonts w:ascii="Calibri" w:hAnsi="Calibri"/>
                <w:b/>
                <w:sz w:val="16"/>
                <w:szCs w:val="16"/>
              </w:rPr>
            </w:pPr>
            <w:r w:rsidRPr="002933C6">
              <w:rPr>
                <w:rFonts w:asciiTheme="minorHAnsi" w:hAnsiTheme="minorHAnsi"/>
                <w:b/>
                <w:sz w:val="16"/>
                <w:szCs w:val="16"/>
              </w:rPr>
              <w:t>Stawka podatku VAT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3381CB87" w14:textId="77777777" w:rsidR="00BC2409" w:rsidRPr="002933C6" w:rsidRDefault="00BC2409" w:rsidP="005F7968">
            <w:pPr>
              <w:widowControl w:val="0"/>
              <w:tabs>
                <w:tab w:val="left" w:pos="-900"/>
              </w:tabs>
              <w:rPr>
                <w:rFonts w:ascii="Calibri" w:hAnsi="Calibri"/>
                <w:b/>
                <w:sz w:val="16"/>
                <w:szCs w:val="16"/>
              </w:rPr>
            </w:pPr>
            <w:r w:rsidRPr="002933C6">
              <w:rPr>
                <w:rFonts w:asciiTheme="minorHAnsi" w:hAnsiTheme="minorHAnsi"/>
                <w:b/>
                <w:sz w:val="16"/>
                <w:szCs w:val="16"/>
              </w:rPr>
              <w:t>Wartość brutto  za wskazaną ilość w okresie 24  miesięcy (w PLN)</w:t>
            </w:r>
          </w:p>
        </w:tc>
      </w:tr>
      <w:tr w:rsidR="00BC2409" w14:paraId="630323C1" w14:textId="77777777" w:rsidTr="00837E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16DE6331" w14:textId="77777777" w:rsidR="00BC2409" w:rsidRDefault="00BC2409" w:rsidP="005F7968">
            <w:pPr>
              <w:widowControl w:val="0"/>
              <w:tabs>
                <w:tab w:val="left" w:pos="-900"/>
              </w:tabs>
              <w:jc w:val="center"/>
              <w:rPr>
                <w:rFonts w:ascii="Calibri" w:hAnsi="Calibri"/>
                <w:i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6C900DD0" w14:textId="77777777" w:rsidR="00BC2409" w:rsidRDefault="00BC2409" w:rsidP="005F7968">
            <w:pPr>
              <w:widowControl w:val="0"/>
              <w:tabs>
                <w:tab w:val="left" w:pos="-900"/>
              </w:tabs>
              <w:jc w:val="center"/>
              <w:rPr>
                <w:rFonts w:ascii="Calibri" w:hAnsi="Calibri"/>
                <w:i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6D6EDB8C" w14:textId="77777777" w:rsidR="00BC2409" w:rsidRDefault="00BC2409" w:rsidP="005F7968">
            <w:pPr>
              <w:widowControl w:val="0"/>
              <w:tabs>
                <w:tab w:val="left" w:pos="-900"/>
              </w:tabs>
              <w:jc w:val="center"/>
              <w:rPr>
                <w:rFonts w:ascii="Calibri" w:hAnsi="Calibri"/>
                <w:i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50E974C8" w14:textId="77777777" w:rsidR="00BC2409" w:rsidRDefault="00BC2409" w:rsidP="005F7968">
            <w:pPr>
              <w:widowControl w:val="0"/>
              <w:tabs>
                <w:tab w:val="left" w:pos="-900"/>
              </w:tabs>
              <w:jc w:val="center"/>
              <w:rPr>
                <w:rFonts w:ascii="Calibri" w:hAnsi="Calibri"/>
                <w:i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sz w:val="18"/>
                <w:szCs w:val="18"/>
              </w:rPr>
              <w:t>4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2731FE4A" w14:textId="77777777" w:rsidR="00BC2409" w:rsidRDefault="00BC2409" w:rsidP="005F7968">
            <w:pPr>
              <w:widowControl w:val="0"/>
              <w:tabs>
                <w:tab w:val="left" w:pos="-900"/>
              </w:tabs>
              <w:jc w:val="center"/>
              <w:rPr>
                <w:rFonts w:ascii="Calibri" w:hAnsi="Calibri"/>
                <w:i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sz w:val="18"/>
                <w:szCs w:val="18"/>
              </w:rPr>
              <w:t>5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43F52A5C" w14:textId="77777777" w:rsidR="00BC2409" w:rsidRDefault="00BC2409" w:rsidP="005F7968">
            <w:pPr>
              <w:widowControl w:val="0"/>
              <w:tabs>
                <w:tab w:val="left" w:pos="-900"/>
              </w:tabs>
              <w:jc w:val="center"/>
              <w:rPr>
                <w:rFonts w:ascii="Calibri" w:hAnsi="Calibri"/>
                <w:i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sz w:val="18"/>
                <w:szCs w:val="18"/>
              </w:rPr>
              <w:t>6=3x4x5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2F66DE38" w14:textId="77777777" w:rsidR="00BC2409" w:rsidRDefault="00BC2409" w:rsidP="005F7968">
            <w:pPr>
              <w:widowControl w:val="0"/>
              <w:tabs>
                <w:tab w:val="left" w:pos="-900"/>
              </w:tabs>
              <w:jc w:val="center"/>
              <w:rPr>
                <w:rFonts w:ascii="Calibri" w:hAnsi="Calibri"/>
                <w:i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sz w:val="18"/>
                <w:szCs w:val="18"/>
              </w:rPr>
              <w:t>7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1867D92C" w14:textId="77777777" w:rsidR="00BC2409" w:rsidRDefault="00BC2409" w:rsidP="005F7968">
            <w:pPr>
              <w:widowControl w:val="0"/>
              <w:tabs>
                <w:tab w:val="left" w:pos="-900"/>
              </w:tabs>
              <w:jc w:val="center"/>
              <w:rPr>
                <w:rFonts w:ascii="Calibri" w:hAnsi="Calibri"/>
                <w:i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sz w:val="18"/>
                <w:szCs w:val="18"/>
              </w:rPr>
              <w:t>8=6+7</w:t>
            </w:r>
          </w:p>
        </w:tc>
      </w:tr>
      <w:tr w:rsidR="00BC2409" w14:paraId="491F6818" w14:textId="77777777" w:rsidTr="005F79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9ADA" w14:textId="77777777" w:rsidR="00BC2409" w:rsidRDefault="00BC2409" w:rsidP="005F7968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45AB6" w14:textId="77777777" w:rsidR="00BC2409" w:rsidRDefault="00BC2409" w:rsidP="005F7968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</w:rPr>
              <w:t>Dzierżawa separatorów</w:t>
            </w:r>
          </w:p>
          <w:p w14:paraId="10F8D6D4" w14:textId="77777777" w:rsidR="00BC2409" w:rsidRPr="0039184F" w:rsidRDefault="00BC2409" w:rsidP="005F7968">
            <w:pPr>
              <w:widowControl w:val="0"/>
              <w:rPr>
                <w:rFonts w:ascii="Calibri" w:hAnsi="Calibri"/>
              </w:rPr>
            </w:pPr>
            <w:r w:rsidRPr="0039184F">
              <w:rPr>
                <w:rFonts w:asciiTheme="minorHAnsi" w:hAnsiTheme="minorHAnsi"/>
              </w:rPr>
              <w:t>komórkowych</w:t>
            </w:r>
          </w:p>
          <w:p w14:paraId="35564D45" w14:textId="77777777" w:rsidR="00BC2409" w:rsidRPr="0041719E" w:rsidRDefault="00BC2409" w:rsidP="005F7968">
            <w:pPr>
              <w:widowControl w:val="0"/>
              <w:rPr>
                <w:rFonts w:ascii="Calibri" w:hAnsi="Calibri"/>
                <w:b/>
                <w:bCs/>
              </w:rPr>
            </w:pPr>
            <w:r w:rsidRPr="0041719E">
              <w:rPr>
                <w:rFonts w:asciiTheme="minorHAnsi" w:hAnsiTheme="minorHAnsi"/>
                <w:b/>
                <w:bCs/>
              </w:rPr>
              <w:t>Nazwa urządzenia: ……………</w:t>
            </w:r>
          </w:p>
          <w:p w14:paraId="4ADF2A21" w14:textId="77777777" w:rsidR="00BC2409" w:rsidRPr="0041719E" w:rsidRDefault="00BC2409" w:rsidP="005F7968">
            <w:pPr>
              <w:widowControl w:val="0"/>
              <w:rPr>
                <w:rFonts w:ascii="Calibri" w:hAnsi="Calibri"/>
                <w:b/>
                <w:bCs/>
              </w:rPr>
            </w:pPr>
            <w:r w:rsidRPr="0041719E">
              <w:rPr>
                <w:rFonts w:asciiTheme="minorHAnsi" w:hAnsiTheme="minorHAnsi"/>
                <w:b/>
                <w:bCs/>
              </w:rPr>
              <w:t>Producent: ………………..…</w:t>
            </w:r>
          </w:p>
          <w:p w14:paraId="6E601A90" w14:textId="77777777" w:rsidR="00BC2409" w:rsidRDefault="00BC2409" w:rsidP="005F7968">
            <w:pPr>
              <w:widowControl w:val="0"/>
              <w:rPr>
                <w:rFonts w:ascii="Calibri" w:hAnsi="Calibri"/>
              </w:rPr>
            </w:pPr>
            <w:r w:rsidRPr="0041719E">
              <w:rPr>
                <w:rFonts w:asciiTheme="minorHAnsi" w:hAnsiTheme="minorHAnsi"/>
                <w:b/>
                <w:bCs/>
              </w:rPr>
              <w:t>Rok produkcji …………….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7F9B3" w14:textId="5336B2F4" w:rsidR="00BC2409" w:rsidRDefault="00DA7AE8" w:rsidP="005F7968">
            <w:pPr>
              <w:widowControl w:val="0"/>
              <w:tabs>
                <w:tab w:val="left" w:pos="-900"/>
              </w:tabs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33DBE" w14:textId="77777777" w:rsidR="00BC2409" w:rsidRDefault="00BC2409" w:rsidP="005F7968">
            <w:pPr>
              <w:widowControl w:val="0"/>
              <w:tabs>
                <w:tab w:val="left" w:pos="-900"/>
              </w:tabs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</w:rPr>
              <w:t>24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4634A" w14:textId="77777777" w:rsidR="00BC2409" w:rsidRDefault="00BC2409" w:rsidP="005F7968">
            <w:pPr>
              <w:widowControl w:val="0"/>
              <w:tabs>
                <w:tab w:val="left" w:pos="-900"/>
              </w:tabs>
              <w:jc w:val="center"/>
              <w:rPr>
                <w:rFonts w:asciiTheme="minorHAnsi" w:hAnsiTheme="minorHAnsi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1C960" w14:textId="77777777" w:rsidR="00BC2409" w:rsidRDefault="00BC2409" w:rsidP="005F7968">
            <w:pPr>
              <w:widowControl w:val="0"/>
              <w:tabs>
                <w:tab w:val="left" w:pos="-900"/>
              </w:tabs>
              <w:jc w:val="center"/>
              <w:rPr>
                <w:rFonts w:asciiTheme="minorHAnsi" w:hAnsiTheme="minorHAnsi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74A41" w14:textId="77777777" w:rsidR="00BC2409" w:rsidRDefault="00BC2409" w:rsidP="005F7968">
            <w:pPr>
              <w:widowControl w:val="0"/>
              <w:tabs>
                <w:tab w:val="left" w:pos="-900"/>
              </w:tabs>
              <w:jc w:val="center"/>
              <w:rPr>
                <w:rFonts w:asciiTheme="minorHAnsi" w:hAnsiTheme="minorHAnsi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88C68" w14:textId="77777777" w:rsidR="00BC2409" w:rsidRDefault="00BC2409" w:rsidP="005F7968">
            <w:pPr>
              <w:widowControl w:val="0"/>
              <w:tabs>
                <w:tab w:val="left" w:pos="-900"/>
              </w:tabs>
              <w:jc w:val="center"/>
              <w:rPr>
                <w:rFonts w:asciiTheme="minorHAnsi" w:hAnsiTheme="minorHAnsi"/>
              </w:rPr>
            </w:pPr>
          </w:p>
        </w:tc>
      </w:tr>
      <w:tr w:rsidR="00BC2409" w14:paraId="6DBAD59D" w14:textId="77777777" w:rsidTr="005F79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9334A" w14:textId="77777777" w:rsidR="00BC2409" w:rsidRDefault="00BC2409" w:rsidP="005F7968">
            <w:pPr>
              <w:widowControl w:val="0"/>
              <w:tabs>
                <w:tab w:val="left" w:pos="-900"/>
              </w:tabs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5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17E2B" w14:textId="77777777" w:rsidR="00BC2409" w:rsidRDefault="00BC2409" w:rsidP="005F7968">
            <w:pPr>
              <w:widowControl w:val="0"/>
              <w:tabs>
                <w:tab w:val="left" w:pos="-900"/>
              </w:tabs>
              <w:jc w:val="right"/>
              <w:rPr>
                <w:rFonts w:ascii="Calibri" w:hAnsi="Calibri"/>
                <w:b/>
              </w:rPr>
            </w:pPr>
            <w:r>
              <w:rPr>
                <w:rFonts w:asciiTheme="minorHAnsi" w:hAnsiTheme="minorHAnsi"/>
                <w:b/>
              </w:rPr>
              <w:t>Razem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1FAC1" w14:textId="77777777" w:rsidR="00BC2409" w:rsidRDefault="00BC2409" w:rsidP="005F7968">
            <w:pPr>
              <w:widowControl w:val="0"/>
              <w:tabs>
                <w:tab w:val="left" w:pos="-900"/>
              </w:tabs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</w:tcPr>
          <w:p w14:paraId="6C6DB4B9" w14:textId="77777777" w:rsidR="00BC2409" w:rsidRDefault="00BC2409" w:rsidP="005F7968">
            <w:pPr>
              <w:widowControl w:val="0"/>
              <w:tabs>
                <w:tab w:val="left" w:pos="-900"/>
              </w:tabs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B0BA7" w14:textId="77777777" w:rsidR="00BC2409" w:rsidRDefault="00BC2409" w:rsidP="005F7968">
            <w:pPr>
              <w:widowControl w:val="0"/>
              <w:tabs>
                <w:tab w:val="left" w:pos="-900"/>
              </w:tabs>
              <w:jc w:val="both"/>
              <w:rPr>
                <w:rFonts w:asciiTheme="minorHAnsi" w:hAnsiTheme="minorHAnsi"/>
                <w:b/>
              </w:rPr>
            </w:pPr>
          </w:p>
        </w:tc>
      </w:tr>
    </w:tbl>
    <w:p w14:paraId="33A1E0F8" w14:textId="77777777" w:rsidR="00BC2409" w:rsidRDefault="00BC2409" w:rsidP="00BC2409">
      <w:pPr>
        <w:tabs>
          <w:tab w:val="left" w:pos="284"/>
        </w:tabs>
        <w:rPr>
          <w:rFonts w:asciiTheme="minorHAnsi" w:hAnsiTheme="minorHAnsi"/>
          <w:bCs/>
        </w:rPr>
      </w:pPr>
    </w:p>
    <w:p w14:paraId="798301F2" w14:textId="77777777" w:rsidR="00837E05" w:rsidRPr="004E7AC0" w:rsidRDefault="00837E05" w:rsidP="00837E05">
      <w:pPr>
        <w:ind w:left="142"/>
        <w:rPr>
          <w:rFonts w:asciiTheme="minorHAnsi" w:hAnsiTheme="minorHAnsi"/>
          <w:bCs/>
          <w:sz w:val="22"/>
          <w:szCs w:val="22"/>
        </w:rPr>
      </w:pPr>
      <w:r w:rsidRPr="004E7AC0">
        <w:rPr>
          <w:rFonts w:ascii="Calibri" w:hAnsi="Calibri" w:cs="Calibri"/>
          <w:bCs/>
          <w:sz w:val="22"/>
          <w:szCs w:val="22"/>
        </w:rPr>
        <w:t>Łączna wartość oferty netto, obejmująca ZAMÓWIENIE PODSTAWOWE wraz z kosztami dzierżawy wynosi (</w:t>
      </w:r>
      <w:r w:rsidRPr="004E7AC0">
        <w:rPr>
          <w:rFonts w:asciiTheme="minorHAnsi" w:hAnsiTheme="minorHAnsi"/>
          <w:bCs/>
          <w:sz w:val="22"/>
          <w:szCs w:val="22"/>
        </w:rPr>
        <w:t>suma Tabeli nr 1 i Tabeli nr 2</w:t>
      </w:r>
      <w:r w:rsidRPr="004E7AC0">
        <w:rPr>
          <w:rFonts w:ascii="Calibri" w:hAnsi="Calibri" w:cs="Calibri"/>
          <w:bCs/>
          <w:sz w:val="22"/>
          <w:szCs w:val="22"/>
        </w:rPr>
        <w:t>): ………………………………………..</w:t>
      </w:r>
    </w:p>
    <w:p w14:paraId="31EEA59D" w14:textId="77777777" w:rsidR="00837E05" w:rsidRPr="004E7AC0" w:rsidRDefault="00837E05" w:rsidP="00837E05">
      <w:pPr>
        <w:ind w:left="142"/>
        <w:rPr>
          <w:rFonts w:asciiTheme="minorHAnsi" w:hAnsiTheme="minorHAnsi"/>
          <w:b/>
          <w:sz w:val="22"/>
          <w:szCs w:val="22"/>
        </w:rPr>
      </w:pPr>
      <w:r w:rsidRPr="004E7AC0">
        <w:rPr>
          <w:rFonts w:ascii="Calibri" w:hAnsi="Calibri" w:cs="Calibri"/>
          <w:b/>
          <w:sz w:val="22"/>
          <w:szCs w:val="22"/>
        </w:rPr>
        <w:t>Łączna wartość oferty brutto, obejmująca ZAMÓWIENIE PODSTAWOWE wraz z kosztami dzierżawy wynosi (</w:t>
      </w:r>
      <w:r w:rsidRPr="004E7AC0">
        <w:rPr>
          <w:rFonts w:asciiTheme="minorHAnsi" w:hAnsiTheme="minorHAnsi"/>
          <w:b/>
          <w:sz w:val="22"/>
          <w:szCs w:val="22"/>
        </w:rPr>
        <w:t>suma Tabeli nr 1 i Tabeli nr 2</w:t>
      </w:r>
      <w:r w:rsidRPr="004E7AC0">
        <w:rPr>
          <w:rFonts w:ascii="Calibri" w:hAnsi="Calibri" w:cs="Calibri"/>
          <w:b/>
          <w:sz w:val="22"/>
          <w:szCs w:val="22"/>
        </w:rPr>
        <w:t>): ………………………………………..</w:t>
      </w:r>
    </w:p>
    <w:p w14:paraId="2B5445E3" w14:textId="77777777" w:rsidR="00837E05" w:rsidRDefault="00837E05" w:rsidP="00837E05">
      <w:pPr>
        <w:tabs>
          <w:tab w:val="left" w:pos="360"/>
        </w:tabs>
        <w:ind w:left="360" w:hanging="540"/>
        <w:jc w:val="both"/>
        <w:rPr>
          <w:b/>
          <w:sz w:val="22"/>
          <w:szCs w:val="22"/>
        </w:rPr>
      </w:pPr>
    </w:p>
    <w:p w14:paraId="5B09E4BD" w14:textId="73796735" w:rsidR="00837E05" w:rsidRPr="00837E05" w:rsidRDefault="00837E05" w:rsidP="00837E05">
      <w:pPr>
        <w:pStyle w:val="Akapitzlist"/>
        <w:numPr>
          <w:ilvl w:val="0"/>
          <w:numId w:val="30"/>
        </w:numPr>
        <w:snapToGrid w:val="0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37E05">
        <w:rPr>
          <w:rFonts w:asciiTheme="minorHAnsi" w:hAnsiTheme="minorHAnsi" w:cstheme="minorHAnsi"/>
          <w:b/>
          <w:bCs/>
          <w:sz w:val="22"/>
          <w:szCs w:val="22"/>
        </w:rPr>
        <w:t>OŚWIADCZENIA NIEZBĘDNE DO UZYSKANIA PUNKTÓW W POZACENOWYCH KRYTERIACH OCENY OFERT:</w:t>
      </w:r>
    </w:p>
    <w:p w14:paraId="2599073F" w14:textId="77777777" w:rsidR="00837E05" w:rsidRPr="00880383" w:rsidRDefault="00837E05" w:rsidP="00837E05">
      <w:pPr>
        <w:pStyle w:val="Akapitzlist"/>
        <w:numPr>
          <w:ilvl w:val="0"/>
          <w:numId w:val="21"/>
        </w:numPr>
        <w:snapToGrid w:val="0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0383">
        <w:rPr>
          <w:rFonts w:asciiTheme="minorHAnsi" w:hAnsiTheme="minorHAnsi" w:cstheme="minorHAnsi"/>
          <w:bCs/>
          <w:sz w:val="22"/>
          <w:szCs w:val="22"/>
        </w:rPr>
        <w:t xml:space="preserve">Oświadczamy, że termin realizacji dostawy cząstkowej asortymentu z Tabeli nr 1 wynosi: ………………………dni roboczych </w:t>
      </w:r>
    </w:p>
    <w:p w14:paraId="7AB7B487" w14:textId="2BDA3783" w:rsidR="00837E05" w:rsidRPr="00880383" w:rsidRDefault="00837E05" w:rsidP="00837E05">
      <w:pPr>
        <w:pStyle w:val="Akapitzlist"/>
        <w:numPr>
          <w:ilvl w:val="0"/>
          <w:numId w:val="21"/>
        </w:numPr>
        <w:snapToGrid w:val="0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0383">
        <w:rPr>
          <w:rFonts w:asciiTheme="minorHAnsi" w:hAnsiTheme="minorHAnsi" w:cstheme="minorHAnsi"/>
          <w:bCs/>
          <w:sz w:val="22"/>
          <w:szCs w:val="22"/>
        </w:rPr>
        <w:t>Oświadczamy, że termin ważności</w:t>
      </w:r>
      <w:r w:rsidRPr="00880383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="00652B45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zestawów (asortyment z </w:t>
      </w:r>
      <w:r w:rsidRPr="00880383">
        <w:rPr>
          <w:rFonts w:asciiTheme="minorHAnsi" w:hAnsiTheme="minorHAnsi" w:cstheme="minorHAnsi"/>
          <w:bCs/>
          <w:sz w:val="22"/>
          <w:szCs w:val="22"/>
        </w:rPr>
        <w:t xml:space="preserve">Tabeli nr 1 </w:t>
      </w:r>
      <w:r w:rsidR="00652B45">
        <w:rPr>
          <w:rFonts w:asciiTheme="minorHAnsi" w:hAnsiTheme="minorHAnsi" w:cstheme="minorHAnsi"/>
          <w:bCs/>
          <w:sz w:val="22"/>
          <w:szCs w:val="22"/>
        </w:rPr>
        <w:t xml:space="preserve">poz. 1) </w:t>
      </w:r>
      <w:r w:rsidRPr="00880383">
        <w:rPr>
          <w:rFonts w:asciiTheme="minorHAnsi" w:hAnsiTheme="minorHAnsi" w:cstheme="minorHAnsi"/>
          <w:bCs/>
          <w:sz w:val="22"/>
          <w:szCs w:val="22"/>
        </w:rPr>
        <w:t xml:space="preserve">wynosi: ………………………miesięcy od daty dostawy. </w:t>
      </w:r>
    </w:p>
    <w:p w14:paraId="7495AB88" w14:textId="77777777" w:rsidR="00837E05" w:rsidRPr="004B14AC" w:rsidRDefault="00837E05" w:rsidP="00837E05">
      <w:pPr>
        <w:pStyle w:val="Tekstpodstawowywcity21"/>
        <w:tabs>
          <w:tab w:val="left" w:pos="-360"/>
        </w:tabs>
        <w:ind w:firstLine="0"/>
        <w:rPr>
          <w:rFonts w:asciiTheme="minorHAnsi" w:hAnsiTheme="minorHAnsi" w:cstheme="minorHAnsi"/>
          <w:sz w:val="22"/>
          <w:szCs w:val="22"/>
        </w:rPr>
      </w:pPr>
    </w:p>
    <w:p w14:paraId="2CE2706D" w14:textId="77777777" w:rsidR="00837E05" w:rsidRPr="004E7AC0" w:rsidRDefault="00837E05" w:rsidP="00837E05">
      <w:pPr>
        <w:pStyle w:val="Akapitzlist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i/>
          <w:iCs/>
          <w:sz w:val="18"/>
          <w:szCs w:val="18"/>
          <w:lang w:val="pl-PL"/>
        </w:rPr>
      </w:pPr>
      <w:r w:rsidRPr="004E7AC0">
        <w:rPr>
          <w:rFonts w:asciiTheme="minorHAnsi" w:hAnsiTheme="minorHAnsi"/>
          <w:i/>
          <w:iCs/>
          <w:sz w:val="18"/>
          <w:szCs w:val="18"/>
          <w:lang w:val="pl-PL"/>
        </w:rPr>
        <w:t>* niepotrzebne skreślić</w:t>
      </w:r>
    </w:p>
    <w:p w14:paraId="05FFCE5B" w14:textId="77777777" w:rsidR="00837E05" w:rsidRDefault="00837E05" w:rsidP="00837E05">
      <w:pPr>
        <w:pStyle w:val="Akapitzlist"/>
        <w:ind w:left="2148" w:firstLine="684"/>
        <w:jc w:val="center"/>
        <w:rPr>
          <w:rFonts w:asciiTheme="minorHAnsi" w:hAnsiTheme="minorHAnsi" w:cs="Calibri"/>
          <w:i/>
          <w:sz w:val="22"/>
          <w:szCs w:val="22"/>
        </w:rPr>
      </w:pPr>
    </w:p>
    <w:p w14:paraId="419C3AD9" w14:textId="525CBBBF" w:rsidR="00837E05" w:rsidRPr="00327A3D" w:rsidRDefault="00837E05" w:rsidP="00837E05">
      <w:pPr>
        <w:pStyle w:val="Akapitzlist"/>
        <w:numPr>
          <w:ilvl w:val="0"/>
          <w:numId w:val="30"/>
        </w:numPr>
        <w:ind w:left="284" w:hanging="284"/>
        <w:rPr>
          <w:rFonts w:ascii="Calibri" w:hAnsi="Calibri" w:cs="Calibri"/>
          <w:b/>
          <w:bCs/>
          <w:sz w:val="22"/>
          <w:szCs w:val="22"/>
        </w:rPr>
      </w:pPr>
      <w:r w:rsidRPr="00327A3D">
        <w:rPr>
          <w:rFonts w:ascii="Calibri" w:hAnsi="Calibri" w:cs="Calibri"/>
          <w:b/>
          <w:bCs/>
          <w:sz w:val="22"/>
          <w:szCs w:val="22"/>
        </w:rPr>
        <w:t xml:space="preserve">Zamawiający informuje, że przewiduje możliwość skorzystania z prawa opcji tzn. dodatkowych dostaw przedmiotu zamówienia w ilości do 20% zamówienia podstawowego </w:t>
      </w:r>
      <w:r>
        <w:rPr>
          <w:rFonts w:ascii="Calibri" w:hAnsi="Calibri" w:cs="Calibri"/>
          <w:b/>
          <w:bCs/>
          <w:sz w:val="22"/>
          <w:szCs w:val="22"/>
        </w:rPr>
        <w:t xml:space="preserve">asortymentu wskazanego w Tabeli nr 1 </w:t>
      </w:r>
      <w:r w:rsidRPr="00327A3D">
        <w:rPr>
          <w:rFonts w:ascii="Calibri" w:hAnsi="Calibri" w:cs="Calibri"/>
          <w:b/>
          <w:bCs/>
          <w:sz w:val="22"/>
          <w:szCs w:val="22"/>
        </w:rPr>
        <w:t xml:space="preserve">oraz </w:t>
      </w:r>
      <w:r w:rsidRPr="00327A3D">
        <w:rPr>
          <w:rFonts w:ascii="Calibri" w:hAnsi="Calibri" w:cs="Calibri"/>
          <w:b/>
          <w:bCs/>
          <w:sz w:val="22"/>
          <w:szCs w:val="22"/>
          <w:lang w:val="pl-PL"/>
        </w:rPr>
        <w:t xml:space="preserve">w zakresie dzierżawy </w:t>
      </w:r>
      <w:r>
        <w:rPr>
          <w:rFonts w:ascii="Calibri" w:hAnsi="Calibri" w:cs="Calibri"/>
          <w:b/>
          <w:bCs/>
          <w:sz w:val="22"/>
          <w:szCs w:val="22"/>
          <w:lang w:val="pl-PL"/>
        </w:rPr>
        <w:t xml:space="preserve">3 </w:t>
      </w:r>
      <w:r w:rsidRPr="00327A3D">
        <w:rPr>
          <w:rFonts w:ascii="Calibri" w:hAnsi="Calibri" w:cs="Calibri"/>
          <w:b/>
          <w:bCs/>
          <w:sz w:val="22"/>
          <w:szCs w:val="22"/>
          <w:lang w:val="pl-PL"/>
        </w:rPr>
        <w:t>urządzeń</w:t>
      </w:r>
      <w:r>
        <w:rPr>
          <w:rFonts w:ascii="Calibri" w:hAnsi="Calibri" w:cs="Calibri"/>
          <w:b/>
          <w:bCs/>
          <w:sz w:val="22"/>
          <w:szCs w:val="22"/>
          <w:lang w:val="pl-PL"/>
        </w:rPr>
        <w:t xml:space="preserve"> wskazanych w Tabeli nr 2 – w ilości 6 m-cy dzierżawy.</w:t>
      </w:r>
    </w:p>
    <w:p w14:paraId="218A5CBE" w14:textId="77777777" w:rsidR="00837E05" w:rsidRDefault="00837E05" w:rsidP="00837E05">
      <w:pPr>
        <w:pStyle w:val="Akapitzlist"/>
        <w:ind w:left="284"/>
        <w:rPr>
          <w:rFonts w:ascii="Calibri" w:hAnsi="Calibri" w:cs="Calibri"/>
          <w:b/>
          <w:bCs/>
          <w:sz w:val="22"/>
          <w:szCs w:val="22"/>
          <w:lang w:val="pl-PL"/>
        </w:rPr>
      </w:pPr>
    </w:p>
    <w:p w14:paraId="14682336" w14:textId="77777777" w:rsidR="00D279D1" w:rsidRPr="00D279D1" w:rsidRDefault="00837E05" w:rsidP="00D279D1">
      <w:pPr>
        <w:pStyle w:val="Akapitzlist"/>
        <w:numPr>
          <w:ilvl w:val="1"/>
          <w:numId w:val="31"/>
        </w:numPr>
        <w:suppressAutoHyphens/>
        <w:autoSpaceDE w:val="0"/>
        <w:jc w:val="both"/>
        <w:rPr>
          <w:rFonts w:asciiTheme="minorHAnsi" w:hAnsiTheme="minorHAnsi"/>
          <w:b/>
          <w:sz w:val="22"/>
          <w:szCs w:val="22"/>
        </w:rPr>
      </w:pPr>
      <w:r w:rsidRPr="00D279D1">
        <w:rPr>
          <w:rFonts w:ascii="Calibri" w:hAnsi="Calibri" w:cs="Calibri"/>
          <w:sz w:val="22"/>
          <w:szCs w:val="22"/>
        </w:rPr>
        <w:t xml:space="preserve">Maksymalna wartość wynagrodzenia należnego za realizację </w:t>
      </w:r>
      <w:r w:rsidRPr="00D279D1">
        <w:rPr>
          <w:rFonts w:ascii="Calibri" w:hAnsi="Calibri" w:cs="Calibri"/>
          <w:b/>
          <w:sz w:val="22"/>
          <w:szCs w:val="22"/>
        </w:rPr>
        <w:t>zamówienia opcjonalnego</w:t>
      </w:r>
      <w:r w:rsidRPr="00D279D1">
        <w:rPr>
          <w:rFonts w:ascii="Calibri" w:hAnsi="Calibri" w:cs="Calibri"/>
          <w:sz w:val="22"/>
          <w:szCs w:val="22"/>
        </w:rPr>
        <w:t xml:space="preserve"> </w:t>
      </w:r>
      <w:r w:rsidRPr="00D279D1">
        <w:rPr>
          <w:rFonts w:ascii="Calibri" w:hAnsi="Calibri" w:cs="Calibri"/>
          <w:sz w:val="22"/>
          <w:szCs w:val="22"/>
          <w:lang w:val="pl-PL"/>
        </w:rPr>
        <w:t xml:space="preserve">w zakresie asortymentu wyspecyfikowanego w Tabeli nr 1 </w:t>
      </w:r>
      <w:r w:rsidRPr="00D279D1">
        <w:rPr>
          <w:rFonts w:ascii="Calibri" w:hAnsi="Calibri" w:cs="Calibri"/>
          <w:sz w:val="22"/>
          <w:szCs w:val="22"/>
        </w:rPr>
        <w:t>– wynosi</w:t>
      </w:r>
      <w:r w:rsidR="00D279D1">
        <w:rPr>
          <w:rFonts w:ascii="Calibri" w:hAnsi="Calibri" w:cs="Calibri"/>
          <w:sz w:val="22"/>
          <w:szCs w:val="22"/>
        </w:rPr>
        <w:t>:</w:t>
      </w:r>
    </w:p>
    <w:p w14:paraId="0C26E6B9" w14:textId="77777777" w:rsidR="00D279D1" w:rsidRDefault="00837E05" w:rsidP="00D279D1">
      <w:pPr>
        <w:pStyle w:val="Akapitzlist"/>
        <w:suppressAutoHyphens/>
        <w:autoSpaceDE w:val="0"/>
        <w:ind w:left="360"/>
        <w:jc w:val="both"/>
        <w:rPr>
          <w:rFonts w:ascii="Calibri" w:hAnsi="Calibri" w:cs="Calibri"/>
          <w:sz w:val="22"/>
          <w:szCs w:val="22"/>
        </w:rPr>
      </w:pPr>
      <w:r w:rsidRPr="00D279D1">
        <w:rPr>
          <w:rFonts w:ascii="Calibri" w:hAnsi="Calibri" w:cs="Calibri"/>
          <w:sz w:val="22"/>
          <w:szCs w:val="22"/>
        </w:rPr>
        <w:t xml:space="preserve"> </w:t>
      </w:r>
      <w:r w:rsidRPr="00D279D1">
        <w:rPr>
          <w:rFonts w:ascii="Calibri" w:hAnsi="Calibri" w:cs="Calibri"/>
          <w:b/>
          <w:bCs/>
          <w:sz w:val="22"/>
          <w:szCs w:val="22"/>
          <w:lang w:val="pl-PL"/>
        </w:rPr>
        <w:t>………………………</w:t>
      </w:r>
      <w:r w:rsidRPr="00D279D1">
        <w:rPr>
          <w:rFonts w:ascii="Calibri" w:hAnsi="Calibri" w:cs="Calibri"/>
          <w:b/>
          <w:bCs/>
          <w:sz w:val="22"/>
          <w:szCs w:val="22"/>
        </w:rPr>
        <w:t>PLN brutto</w:t>
      </w:r>
      <w:r w:rsidRPr="00D279D1">
        <w:rPr>
          <w:rFonts w:ascii="Calibri" w:hAnsi="Calibri" w:cs="Calibri"/>
          <w:sz w:val="22"/>
          <w:szCs w:val="22"/>
          <w:lang w:val="pl-PL"/>
        </w:rPr>
        <w:t>,</w:t>
      </w:r>
      <w:r w:rsidRPr="00D279D1">
        <w:rPr>
          <w:rFonts w:ascii="Calibri" w:hAnsi="Calibri" w:cs="Calibri"/>
          <w:sz w:val="22"/>
          <w:szCs w:val="22"/>
        </w:rPr>
        <w:t xml:space="preserve"> w tym </w:t>
      </w:r>
    </w:p>
    <w:p w14:paraId="54C3E26B" w14:textId="77777777" w:rsidR="00D279D1" w:rsidRDefault="00837E05" w:rsidP="00D279D1">
      <w:pPr>
        <w:pStyle w:val="Akapitzlist"/>
        <w:suppressAutoHyphens/>
        <w:autoSpaceDE w:val="0"/>
        <w:ind w:left="360"/>
        <w:jc w:val="both"/>
        <w:rPr>
          <w:rFonts w:ascii="Calibri" w:hAnsi="Calibri" w:cs="Calibri"/>
          <w:sz w:val="22"/>
          <w:szCs w:val="22"/>
        </w:rPr>
      </w:pPr>
      <w:r w:rsidRPr="00D279D1">
        <w:rPr>
          <w:rFonts w:ascii="Calibri" w:hAnsi="Calibri" w:cs="Calibri"/>
          <w:sz w:val="22"/>
          <w:szCs w:val="22"/>
          <w:lang w:val="pl-PL"/>
        </w:rPr>
        <w:t>………………………..</w:t>
      </w:r>
      <w:r w:rsidRPr="00D279D1">
        <w:rPr>
          <w:rFonts w:ascii="Calibri" w:hAnsi="Calibri" w:cs="Calibri"/>
          <w:sz w:val="22"/>
          <w:szCs w:val="22"/>
        </w:rPr>
        <w:t xml:space="preserve"> zł netto + </w:t>
      </w:r>
    </w:p>
    <w:p w14:paraId="10FAF978" w14:textId="4B6DF7AF" w:rsidR="00D279D1" w:rsidRPr="00D279D1" w:rsidRDefault="00837E05" w:rsidP="00D279D1">
      <w:pPr>
        <w:pStyle w:val="Akapitzlist"/>
        <w:suppressAutoHyphens/>
        <w:autoSpaceDE w:val="0"/>
        <w:ind w:left="360"/>
        <w:jc w:val="both"/>
        <w:rPr>
          <w:rFonts w:asciiTheme="minorHAnsi" w:hAnsiTheme="minorHAnsi"/>
          <w:b/>
          <w:sz w:val="22"/>
          <w:szCs w:val="22"/>
        </w:rPr>
      </w:pPr>
      <w:r w:rsidRPr="00D279D1">
        <w:rPr>
          <w:rFonts w:ascii="Calibri" w:hAnsi="Calibri" w:cs="Calibri"/>
          <w:sz w:val="22"/>
          <w:szCs w:val="22"/>
        </w:rPr>
        <w:t>…..%VAT</w:t>
      </w:r>
    </w:p>
    <w:p w14:paraId="0138B9D0" w14:textId="77777777" w:rsidR="00D279D1" w:rsidRPr="00D279D1" w:rsidRDefault="00837E05" w:rsidP="00D279D1">
      <w:pPr>
        <w:pStyle w:val="Akapitzlist"/>
        <w:numPr>
          <w:ilvl w:val="1"/>
          <w:numId w:val="31"/>
        </w:numPr>
        <w:suppressAutoHyphens/>
        <w:autoSpaceDE w:val="0"/>
        <w:jc w:val="both"/>
        <w:rPr>
          <w:rFonts w:asciiTheme="minorHAnsi" w:hAnsiTheme="minorHAnsi"/>
          <w:b/>
          <w:sz w:val="22"/>
          <w:szCs w:val="22"/>
        </w:rPr>
      </w:pPr>
      <w:r w:rsidRPr="00D279D1">
        <w:rPr>
          <w:rFonts w:ascii="Calibri" w:hAnsi="Calibri" w:cs="Calibri"/>
          <w:sz w:val="22"/>
          <w:szCs w:val="22"/>
        </w:rPr>
        <w:t xml:space="preserve">Maksymalna wartość wynagrodzenia należnego za realizację </w:t>
      </w:r>
      <w:r w:rsidRPr="00D279D1">
        <w:rPr>
          <w:rFonts w:ascii="Calibri" w:hAnsi="Calibri" w:cs="Calibri"/>
          <w:b/>
          <w:sz w:val="22"/>
          <w:szCs w:val="22"/>
        </w:rPr>
        <w:t>zamówienia opcjonalnego</w:t>
      </w:r>
      <w:r w:rsidRPr="00D279D1">
        <w:rPr>
          <w:rFonts w:ascii="Calibri" w:hAnsi="Calibri" w:cs="Calibri"/>
          <w:sz w:val="22"/>
          <w:szCs w:val="22"/>
        </w:rPr>
        <w:t xml:space="preserve"> </w:t>
      </w:r>
      <w:r w:rsidRPr="00D279D1">
        <w:rPr>
          <w:rFonts w:ascii="Calibri" w:hAnsi="Calibri" w:cs="Calibri"/>
          <w:sz w:val="22"/>
          <w:szCs w:val="22"/>
          <w:lang w:val="pl-PL"/>
        </w:rPr>
        <w:t xml:space="preserve">w zakresie dzierżawy aparatury dla 3 urządzeń w okresie 6 m-cy </w:t>
      </w:r>
      <w:r w:rsidRPr="00D279D1">
        <w:rPr>
          <w:rFonts w:ascii="Calibri" w:hAnsi="Calibri" w:cs="Calibri"/>
          <w:sz w:val="22"/>
          <w:szCs w:val="22"/>
        </w:rPr>
        <w:t>– wynosi</w:t>
      </w:r>
      <w:r w:rsidR="00D279D1">
        <w:rPr>
          <w:rFonts w:ascii="Calibri" w:hAnsi="Calibri" w:cs="Calibri"/>
          <w:sz w:val="22"/>
          <w:szCs w:val="22"/>
        </w:rPr>
        <w:t>:</w:t>
      </w:r>
    </w:p>
    <w:p w14:paraId="1E5EC574" w14:textId="77777777" w:rsidR="00D279D1" w:rsidRDefault="00837E05" w:rsidP="00D279D1">
      <w:pPr>
        <w:pStyle w:val="Akapitzlist"/>
        <w:suppressAutoHyphens/>
        <w:autoSpaceDE w:val="0"/>
        <w:ind w:left="360"/>
        <w:jc w:val="both"/>
        <w:rPr>
          <w:rFonts w:ascii="Calibri" w:hAnsi="Calibri" w:cs="Calibri"/>
          <w:sz w:val="22"/>
          <w:szCs w:val="22"/>
        </w:rPr>
      </w:pPr>
      <w:r w:rsidRPr="00D279D1">
        <w:rPr>
          <w:rFonts w:ascii="Calibri" w:hAnsi="Calibri" w:cs="Calibri"/>
          <w:b/>
          <w:bCs/>
          <w:sz w:val="22"/>
          <w:szCs w:val="22"/>
          <w:lang w:val="pl-PL"/>
        </w:rPr>
        <w:t>………………………</w:t>
      </w:r>
      <w:r w:rsidRPr="00D279D1">
        <w:rPr>
          <w:rFonts w:ascii="Calibri" w:hAnsi="Calibri" w:cs="Calibri"/>
          <w:b/>
          <w:bCs/>
          <w:sz w:val="22"/>
          <w:szCs w:val="22"/>
        </w:rPr>
        <w:t>PLN brutto</w:t>
      </w:r>
      <w:r w:rsidRPr="00D279D1">
        <w:rPr>
          <w:rFonts w:ascii="Calibri" w:hAnsi="Calibri" w:cs="Calibri"/>
          <w:sz w:val="22"/>
          <w:szCs w:val="22"/>
          <w:lang w:val="pl-PL"/>
        </w:rPr>
        <w:t>,</w:t>
      </w:r>
      <w:r w:rsidRPr="00D279D1">
        <w:rPr>
          <w:rFonts w:ascii="Calibri" w:hAnsi="Calibri" w:cs="Calibri"/>
          <w:sz w:val="22"/>
          <w:szCs w:val="22"/>
        </w:rPr>
        <w:t xml:space="preserve"> w tym </w:t>
      </w:r>
    </w:p>
    <w:p w14:paraId="39B8CE29" w14:textId="77777777" w:rsidR="00D279D1" w:rsidRDefault="00837E05" w:rsidP="00D279D1">
      <w:pPr>
        <w:pStyle w:val="Akapitzlist"/>
        <w:suppressAutoHyphens/>
        <w:autoSpaceDE w:val="0"/>
        <w:ind w:left="360"/>
        <w:jc w:val="both"/>
        <w:rPr>
          <w:rFonts w:ascii="Calibri" w:hAnsi="Calibri" w:cs="Calibri"/>
          <w:sz w:val="22"/>
          <w:szCs w:val="22"/>
        </w:rPr>
      </w:pPr>
      <w:r w:rsidRPr="00D279D1">
        <w:rPr>
          <w:rFonts w:ascii="Calibri" w:hAnsi="Calibri" w:cs="Calibri"/>
          <w:sz w:val="22"/>
          <w:szCs w:val="22"/>
          <w:lang w:val="pl-PL"/>
        </w:rPr>
        <w:t>………………………..</w:t>
      </w:r>
      <w:r w:rsidRPr="00D279D1">
        <w:rPr>
          <w:rFonts w:ascii="Calibri" w:hAnsi="Calibri" w:cs="Calibri"/>
          <w:sz w:val="22"/>
          <w:szCs w:val="22"/>
        </w:rPr>
        <w:t xml:space="preserve"> zł netto + </w:t>
      </w:r>
    </w:p>
    <w:p w14:paraId="37DFF901" w14:textId="34C9B886" w:rsidR="00837E05" w:rsidRPr="00D279D1" w:rsidRDefault="00837E05" w:rsidP="00D279D1">
      <w:pPr>
        <w:pStyle w:val="Akapitzlist"/>
        <w:suppressAutoHyphens/>
        <w:autoSpaceDE w:val="0"/>
        <w:ind w:left="360"/>
        <w:jc w:val="both"/>
        <w:rPr>
          <w:rFonts w:asciiTheme="minorHAnsi" w:hAnsiTheme="minorHAnsi"/>
          <w:b/>
          <w:sz w:val="22"/>
          <w:szCs w:val="22"/>
        </w:rPr>
      </w:pPr>
      <w:r w:rsidRPr="00D279D1">
        <w:rPr>
          <w:rFonts w:ascii="Calibri" w:hAnsi="Calibri" w:cs="Calibri"/>
          <w:sz w:val="22"/>
          <w:szCs w:val="22"/>
        </w:rPr>
        <w:t>…..%VAT</w:t>
      </w:r>
    </w:p>
    <w:p w14:paraId="26607907" w14:textId="77777777" w:rsidR="00837E05" w:rsidRDefault="00837E05" w:rsidP="00837E05">
      <w:pPr>
        <w:rPr>
          <w:rFonts w:asciiTheme="minorHAnsi" w:hAnsiTheme="minorHAnsi" w:cs="Calibri"/>
          <w:i/>
          <w:sz w:val="22"/>
          <w:szCs w:val="22"/>
        </w:rPr>
      </w:pPr>
    </w:p>
    <w:p w14:paraId="759C082D" w14:textId="77777777" w:rsidR="00BC2409" w:rsidRPr="00D639D3" w:rsidRDefault="00BC2409" w:rsidP="00BC2409">
      <w:pPr>
        <w:pStyle w:val="Tekstpodstawowywcity21"/>
        <w:tabs>
          <w:tab w:val="left" w:pos="-360"/>
        </w:tabs>
        <w:ind w:firstLine="0"/>
        <w:rPr>
          <w:rFonts w:asciiTheme="minorHAnsi" w:hAnsiTheme="minorHAnsi" w:cstheme="minorHAnsi"/>
          <w:sz w:val="20"/>
          <w:szCs w:val="20"/>
        </w:rPr>
      </w:pPr>
    </w:p>
    <w:p w14:paraId="7DF29251" w14:textId="77777777" w:rsidR="00BC2409" w:rsidRDefault="00BC2409" w:rsidP="00BC2409">
      <w:pPr>
        <w:pStyle w:val="Akapitzlist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  <w:lang w:val="pl-PL"/>
        </w:rPr>
      </w:pPr>
      <w:r w:rsidRPr="00A745EA">
        <w:rPr>
          <w:rFonts w:asciiTheme="minorHAnsi" w:hAnsiTheme="minorHAnsi"/>
          <w:sz w:val="18"/>
          <w:szCs w:val="18"/>
          <w:lang w:val="pl-PL"/>
        </w:rPr>
        <w:t>* niepotrzebne skreślić</w:t>
      </w:r>
    </w:p>
    <w:p w14:paraId="1111B627" w14:textId="74CCFBFE" w:rsidR="00652B45" w:rsidRPr="00652B45" w:rsidRDefault="00652B45" w:rsidP="00652B45">
      <w:pPr>
        <w:pStyle w:val="Akapitzlist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bCs/>
          <w:sz w:val="18"/>
          <w:szCs w:val="18"/>
        </w:rPr>
      </w:pPr>
      <w:r w:rsidRPr="00652B45">
        <w:rPr>
          <w:rFonts w:asciiTheme="minorHAnsi" w:hAnsiTheme="minorHAnsi"/>
          <w:sz w:val="18"/>
          <w:szCs w:val="18"/>
          <w:lang w:val="pl-PL"/>
        </w:rPr>
        <w:t>***</w:t>
      </w:r>
      <w:r w:rsidRPr="00652B45">
        <w:rPr>
          <w:rFonts w:asciiTheme="minorHAnsi" w:hAnsiTheme="minorHAnsi" w:cstheme="minorHAnsi"/>
          <w:iCs/>
          <w:sz w:val="18"/>
          <w:szCs w:val="18"/>
        </w:rPr>
        <w:t>zaoferowany termin ważności nie może być krótszy niż 12 miesięcy, należy podać odpowiednią liczbę miesięcy</w:t>
      </w:r>
      <w:r w:rsidRPr="00652B45">
        <w:rPr>
          <w:i/>
        </w:rPr>
        <w:t xml:space="preserve">        </w:t>
      </w:r>
    </w:p>
    <w:p w14:paraId="45B6CE36" w14:textId="77777777" w:rsidR="00652B45" w:rsidRPr="00A745EA" w:rsidRDefault="00652B45" w:rsidP="00BC2409">
      <w:pPr>
        <w:pStyle w:val="Akapitzlist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  <w:lang w:val="pl-PL"/>
        </w:rPr>
      </w:pPr>
    </w:p>
    <w:p w14:paraId="14419C0D" w14:textId="77777777" w:rsidR="00BC2409" w:rsidRPr="00A745EA" w:rsidRDefault="00BC2409" w:rsidP="00BC2409">
      <w:pPr>
        <w:pStyle w:val="Akapitzlist"/>
        <w:ind w:left="709"/>
        <w:jc w:val="both"/>
        <w:rPr>
          <w:rFonts w:asciiTheme="minorHAnsi" w:hAnsiTheme="minorHAnsi"/>
          <w:lang w:val="pl-PL"/>
        </w:rPr>
      </w:pPr>
    </w:p>
    <w:p w14:paraId="340C575F" w14:textId="77777777" w:rsidR="00BC2409" w:rsidRPr="00A745EA" w:rsidRDefault="00BC2409" w:rsidP="00BC2409">
      <w:pPr>
        <w:pStyle w:val="Akapitzlist"/>
        <w:ind w:left="1440"/>
        <w:jc w:val="center"/>
        <w:rPr>
          <w:rFonts w:asciiTheme="minorHAnsi" w:hAnsiTheme="minorHAnsi" w:cs="Calibri"/>
          <w:i/>
          <w:lang w:val="pl-PL"/>
        </w:rPr>
      </w:pPr>
    </w:p>
    <w:p w14:paraId="58809746" w14:textId="77777777" w:rsidR="00BC2409" w:rsidRPr="00A745EA" w:rsidRDefault="00BC2409" w:rsidP="00BC2409">
      <w:pPr>
        <w:pStyle w:val="Akapitzlist"/>
        <w:ind w:left="2148" w:firstLine="684"/>
        <w:jc w:val="center"/>
        <w:rPr>
          <w:rFonts w:asciiTheme="minorHAnsi" w:hAnsiTheme="minorHAnsi" w:cs="Calibri"/>
          <w:i/>
        </w:rPr>
      </w:pPr>
      <w:r w:rsidRPr="00A745EA">
        <w:rPr>
          <w:rFonts w:asciiTheme="minorHAnsi" w:hAnsiTheme="minorHAnsi" w:cs="Calibri"/>
          <w:i/>
        </w:rPr>
        <w:t>Dokument należy podpisać elektronicznie zgodnie z wymaganiami SWZ</w:t>
      </w:r>
    </w:p>
    <w:p w14:paraId="5838485F" w14:textId="5138F246" w:rsidR="00BC2409" w:rsidRDefault="00BC2409" w:rsidP="00BC2409">
      <w:pPr>
        <w:spacing w:after="160" w:line="259" w:lineRule="auto"/>
        <w:rPr>
          <w:rFonts w:asciiTheme="minorHAnsi" w:hAnsiTheme="minorHAnsi" w:cs="Calibri"/>
          <w:i/>
        </w:rPr>
      </w:pPr>
    </w:p>
    <w:sectPr w:rsidR="00BC2409" w:rsidSect="00E63539">
      <w:headerReference w:type="default" r:id="rId8"/>
      <w:footerReference w:type="default" r:id="rId9"/>
      <w:pgSz w:w="11906" w:h="16838"/>
      <w:pgMar w:top="851" w:right="1133" w:bottom="426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DD290" w14:textId="77777777" w:rsidR="000B7532" w:rsidRDefault="000B7532" w:rsidP="007F6B33">
      <w:r>
        <w:separator/>
      </w:r>
    </w:p>
  </w:endnote>
  <w:endnote w:type="continuationSeparator" w:id="0">
    <w:p w14:paraId="47413405" w14:textId="77777777" w:rsidR="000B7532" w:rsidRDefault="000B7532" w:rsidP="007F6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10983167"/>
      <w:docPartObj>
        <w:docPartGallery w:val="Page Numbers (Bottom of Page)"/>
        <w:docPartUnique/>
      </w:docPartObj>
    </w:sdtPr>
    <w:sdtEndPr/>
    <w:sdtContent>
      <w:p w14:paraId="2243AA77" w14:textId="3202F18B" w:rsidR="000B7532" w:rsidRDefault="000B753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3840">
          <w:rPr>
            <w:noProof/>
          </w:rPr>
          <w:t>21</w:t>
        </w:r>
        <w:r>
          <w:fldChar w:fldCharType="end"/>
        </w:r>
      </w:p>
    </w:sdtContent>
  </w:sdt>
  <w:p w14:paraId="6A6A234C" w14:textId="77777777" w:rsidR="000B7532" w:rsidRDefault="000B75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B599C" w14:textId="77777777" w:rsidR="000B7532" w:rsidRDefault="000B7532" w:rsidP="007F6B33">
      <w:r>
        <w:separator/>
      </w:r>
    </w:p>
  </w:footnote>
  <w:footnote w:type="continuationSeparator" w:id="0">
    <w:p w14:paraId="45646F93" w14:textId="77777777" w:rsidR="000B7532" w:rsidRDefault="000B7532" w:rsidP="007F6B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F3DD6" w14:textId="5913713E" w:rsidR="000B7532" w:rsidRPr="00BF455A" w:rsidRDefault="000B7532">
    <w:pPr>
      <w:pStyle w:val="Nagwek"/>
      <w:rPr>
        <w:lang w:val="pl-PL"/>
      </w:rPr>
    </w:pPr>
    <w:r w:rsidRPr="00457068">
      <w:rPr>
        <w:rFonts w:ascii="Arial" w:hAnsi="Arial" w:cs="Arial"/>
        <w:sz w:val="16"/>
        <w:szCs w:val="16"/>
      </w:rPr>
      <w:t>Nr postępowania</w:t>
    </w:r>
    <w:r>
      <w:rPr>
        <w:rFonts w:ascii="Arial" w:hAnsi="Arial" w:cs="Arial"/>
        <w:b/>
        <w:sz w:val="20"/>
        <w:szCs w:val="16"/>
        <w:lang w:val="pl-PL"/>
      </w:rPr>
      <w:t xml:space="preserve"> </w:t>
    </w:r>
    <w:r w:rsidR="00BB4116">
      <w:rPr>
        <w:rFonts w:ascii="Arial" w:hAnsi="Arial" w:cs="Arial"/>
        <w:b/>
        <w:sz w:val="20"/>
        <w:szCs w:val="16"/>
        <w:lang w:val="pl-PL"/>
      </w:rPr>
      <w:t>9</w:t>
    </w:r>
    <w:r>
      <w:rPr>
        <w:rFonts w:ascii="Arial" w:hAnsi="Arial" w:cs="Arial"/>
        <w:b/>
        <w:sz w:val="20"/>
        <w:szCs w:val="16"/>
        <w:lang w:val="pl-PL"/>
      </w:rPr>
      <w:t>/ZP</w:t>
    </w:r>
    <w:r w:rsidRPr="00493EBE">
      <w:rPr>
        <w:rFonts w:ascii="Arial" w:hAnsi="Arial" w:cs="Arial"/>
        <w:b/>
        <w:sz w:val="20"/>
        <w:szCs w:val="16"/>
      </w:rPr>
      <w:t>/202</w:t>
    </w:r>
    <w:r>
      <w:rPr>
        <w:rFonts w:ascii="Arial" w:hAnsi="Arial" w:cs="Arial"/>
        <w:b/>
        <w:sz w:val="20"/>
        <w:szCs w:val="1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992"/>
        </w:tabs>
        <w:ind w:left="992" w:hanging="567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</w:abstractNum>
  <w:abstractNum w:abstractNumId="3" w15:restartNumberingAfterBreak="0">
    <w:nsid w:val="00000005"/>
    <w:multiLevelType w:val="multilevel"/>
    <w:tmpl w:val="00000005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/>
        <w:color w:val="000000"/>
        <w:sz w:val="22"/>
        <w:szCs w:val="22"/>
        <w:lang w:val="pl-PL" w:eastAsia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Calibri"/>
        <w:color w:val="000000"/>
        <w:sz w:val="22"/>
        <w:szCs w:val="22"/>
        <w:lang w:eastAsia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7"/>
    <w:multiLevelType w:val="single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/>
        <w:sz w:val="22"/>
        <w:szCs w:val="22"/>
        <w:lang w:eastAsia="en-US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A"/>
    <w:multiLevelType w:val="multi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/>
        <w:color w:val="000000"/>
        <w:sz w:val="22"/>
        <w:szCs w:val="22"/>
        <w:lang w:val="pl-PL" w:eastAsia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B"/>
    <w:multiLevelType w:val="multilevel"/>
    <w:tmpl w:val="DFCAEB5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7"/>
      <w:numFmt w:val="decimal"/>
      <w:lvlText w:val="%1.%2.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0000000C"/>
    <w:multiLevelType w:val="multilevel"/>
    <w:tmpl w:val="BFB05E48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b/>
        <w:bCs w:val="0"/>
        <w:i w:val="0"/>
        <w:iCs w:val="0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color w:val="000000"/>
        <w:sz w:val="20"/>
        <w:szCs w:val="20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 w:hint="default"/>
        <w:b w:val="0"/>
        <w:bCs w:val="0"/>
        <w:i w:val="0"/>
        <w:iCs w:val="0"/>
        <w:color w:val="000000"/>
        <w:sz w:val="20"/>
        <w:szCs w:val="24"/>
        <w:lang w:val="pl-P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</w:abstractNum>
  <w:abstractNum w:abstractNumId="11" w15:restartNumberingAfterBreak="0">
    <w:nsid w:val="0000000F"/>
    <w:multiLevelType w:val="singleLevel"/>
    <w:tmpl w:val="0000000F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Cs/>
        <w:sz w:val="22"/>
        <w:szCs w:val="22"/>
        <w:lang w:eastAsia="pl-PL"/>
      </w:rPr>
    </w:lvl>
  </w:abstractNum>
  <w:abstractNum w:abstractNumId="12" w15:restartNumberingAfterBreak="0">
    <w:nsid w:val="00000010"/>
    <w:multiLevelType w:val="multilevel"/>
    <w:tmpl w:val="00000010"/>
    <w:name w:val="WW8Num26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Calibri" w:hAnsi="Calibri" w:cs="Calibri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" w15:restartNumberingAfterBreak="0">
    <w:nsid w:val="00000011"/>
    <w:multiLevelType w:val="multilevel"/>
    <w:tmpl w:val="00000011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0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</w:abstractNum>
  <w:abstractNum w:abstractNumId="14" w15:restartNumberingAfterBreak="0">
    <w:nsid w:val="00000012"/>
    <w:multiLevelType w:val="multilevel"/>
    <w:tmpl w:val="8F7C05BA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-426"/>
        </w:tabs>
        <w:ind w:left="464" w:hanging="180"/>
      </w:pPr>
      <w:rPr>
        <w:rFonts w:ascii="Times New Roman" w:eastAsia="Times New Roman" w:hAnsi="Times New Roman" w:cs="Times New Roman"/>
        <w:i w:val="0"/>
        <w:color w:val="auto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3"/>
    <w:multiLevelType w:val="singleLevel"/>
    <w:tmpl w:val="00000013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</w:abstractNum>
  <w:abstractNum w:abstractNumId="16" w15:restartNumberingAfterBreak="0">
    <w:nsid w:val="00000015"/>
    <w:multiLevelType w:val="multilevel"/>
    <w:tmpl w:val="00000015"/>
    <w:name w:val="WW8Num3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900" w:hanging="540"/>
      </w:pPr>
      <w:rPr>
        <w:rFonts w:ascii="Times New Roman" w:eastAsia="Times New Roman" w:hAnsi="Times New Roman" w:cs="Times New Roman" w:hint="default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620" w:hanging="72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180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161" w:hanging="361"/>
      </w:pPr>
      <w:rPr>
        <w:rFonts w:ascii="Times New Roman" w:eastAsia="Times New Roman" w:hAnsi="Times New Roman" w:cs="Times New Roman" w:hint="default"/>
        <w:sz w:val="22"/>
        <w:szCs w:val="22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900" w:hanging="361"/>
      </w:pPr>
      <w:rPr>
        <w:rFonts w:ascii="Liberation Serif" w:hAnsi="Liberation Serif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900" w:hanging="361"/>
      </w:pPr>
      <w:rPr>
        <w:rFonts w:ascii="Liberation Serif" w:hAnsi="Liberation Serif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900" w:hanging="361"/>
      </w:pPr>
      <w:rPr>
        <w:rFonts w:ascii="Liberation Serif" w:hAnsi="Liberation Serif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900" w:hanging="361"/>
      </w:pPr>
      <w:rPr>
        <w:rFonts w:ascii="Liberation Serif" w:hAnsi="Liberation Serif"/>
      </w:rPr>
    </w:lvl>
  </w:abstractNum>
  <w:abstractNum w:abstractNumId="17" w15:restartNumberingAfterBreak="0">
    <w:nsid w:val="00000017"/>
    <w:multiLevelType w:val="singleLevel"/>
    <w:tmpl w:val="00000017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color w:val="000000"/>
        <w:sz w:val="22"/>
        <w:szCs w:val="22"/>
      </w:rPr>
    </w:lvl>
  </w:abstractNum>
  <w:abstractNum w:abstractNumId="18" w15:restartNumberingAfterBreak="0">
    <w:nsid w:val="00000018"/>
    <w:multiLevelType w:val="multilevel"/>
    <w:tmpl w:val="00000018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000000"/>
        <w:sz w:val="22"/>
        <w:szCs w:val="22"/>
        <w:lang w:eastAsia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Calibri" w:hAnsi="Calibri" w:cs="Calibri" w:hint="default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ascii="Calibri" w:hAnsi="Calibri" w:cs="Calibri" w:hint="default"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Calibri" w:hAnsi="Calibri" w:cs="Calibri" w:hint="default"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ascii="Calibri" w:hAnsi="Calibri" w:cs="Calibri" w:hint="default"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ascii="Calibri" w:hAnsi="Calibri" w:cs="Calibri" w:hint="default"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ascii="Calibri" w:hAnsi="Calibri" w:cs="Calibri" w:hint="default"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ascii="Calibri" w:hAnsi="Calibri" w:cs="Calibri" w:hint="default"/>
        <w:color w:val="000000"/>
        <w:sz w:val="22"/>
        <w:szCs w:val="22"/>
      </w:rPr>
    </w:lvl>
  </w:abstractNum>
  <w:abstractNum w:abstractNumId="19" w15:restartNumberingAfterBreak="0">
    <w:nsid w:val="0000001A"/>
    <w:multiLevelType w:val="singleLevel"/>
    <w:tmpl w:val="0000001A"/>
    <w:name w:val="WW8Num39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b w:val="0"/>
        <w:bCs/>
        <w:i w:val="0"/>
        <w:color w:val="000000"/>
        <w:spacing w:val="-5"/>
        <w:sz w:val="22"/>
        <w:szCs w:val="22"/>
        <w:lang w:eastAsia="pl-PL"/>
      </w:rPr>
    </w:lvl>
  </w:abstractNum>
  <w:abstractNum w:abstractNumId="20" w15:restartNumberingAfterBreak="0">
    <w:nsid w:val="0000001B"/>
    <w:multiLevelType w:val="multilevel"/>
    <w:tmpl w:val="0000001B"/>
    <w:name w:val="WW8Num42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</w:abstractNum>
  <w:abstractNum w:abstractNumId="21" w15:restartNumberingAfterBreak="0">
    <w:nsid w:val="0000001C"/>
    <w:multiLevelType w:val="multilevel"/>
    <w:tmpl w:val="0000001C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Calibri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22"/>
    <w:multiLevelType w:val="multilevel"/>
    <w:tmpl w:val="D294211C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000003E"/>
    <w:multiLevelType w:val="multilevel"/>
    <w:tmpl w:val="0000003E"/>
    <w:name w:val="WW8Num7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0000040"/>
    <w:multiLevelType w:val="multilevel"/>
    <w:tmpl w:val="00000040"/>
    <w:name w:val="WW8Num7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1B82993"/>
    <w:multiLevelType w:val="multilevel"/>
    <w:tmpl w:val="6908D09C"/>
    <w:lvl w:ilvl="0">
      <w:start w:val="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libri" w:hAnsi="Calibri" w:cs="Calibr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Calibr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Calibr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Calibr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Calibr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Calibr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Calibr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Calibri" w:hint="default"/>
        <w:b w:val="0"/>
      </w:rPr>
    </w:lvl>
  </w:abstractNum>
  <w:abstractNum w:abstractNumId="26" w15:restartNumberingAfterBreak="0">
    <w:nsid w:val="02686EF7"/>
    <w:multiLevelType w:val="hybridMultilevel"/>
    <w:tmpl w:val="8A66138A"/>
    <w:lvl w:ilvl="0" w:tplc="CE7ADA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4E904A2"/>
    <w:multiLevelType w:val="hybridMultilevel"/>
    <w:tmpl w:val="505C3CD0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5C21653"/>
    <w:multiLevelType w:val="hybridMultilevel"/>
    <w:tmpl w:val="3BEE9CAA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D536B9D"/>
    <w:multiLevelType w:val="hybridMultilevel"/>
    <w:tmpl w:val="846EFC8E"/>
    <w:lvl w:ilvl="0" w:tplc="A058012A">
      <w:start w:val="1"/>
      <w:numFmt w:val="decimal"/>
      <w:pStyle w:val="Styl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2A90F5D"/>
    <w:multiLevelType w:val="multilevel"/>
    <w:tmpl w:val="0686A5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31" w15:restartNumberingAfterBreak="0">
    <w:nsid w:val="195F0E9A"/>
    <w:multiLevelType w:val="multilevel"/>
    <w:tmpl w:val="4B7673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2201305B"/>
    <w:multiLevelType w:val="hybridMultilevel"/>
    <w:tmpl w:val="F1CA8E6A"/>
    <w:name w:val="WW8Num19422"/>
    <w:lvl w:ilvl="0" w:tplc="EC60C6F8">
      <w:start w:val="3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E911D52"/>
    <w:multiLevelType w:val="hybridMultilevel"/>
    <w:tmpl w:val="60C02E4A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4CA6876"/>
    <w:multiLevelType w:val="hybridMultilevel"/>
    <w:tmpl w:val="F88A56C0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A23775"/>
    <w:multiLevelType w:val="hybridMultilevel"/>
    <w:tmpl w:val="6EFE9D96"/>
    <w:lvl w:ilvl="0" w:tplc="90EAEB12">
      <w:start w:val="1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7203CC2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="Calibr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47D74B1E"/>
    <w:multiLevelType w:val="hybridMultilevel"/>
    <w:tmpl w:val="09F0BCC6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5D172B"/>
    <w:multiLevelType w:val="multilevel"/>
    <w:tmpl w:val="AA0E846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5305220F"/>
    <w:multiLevelType w:val="multilevel"/>
    <w:tmpl w:val="BA98F6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u w:val="singl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Calibri" w:hAnsi="Calibri" w:cs="Calibri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Calibri" w:hAnsi="Calibri" w:cs="Calibri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Calibri" w:hAnsi="Calibri" w:cs="Calibri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Calibri" w:hAnsi="Calibri" w:cs="Calibri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Calibri" w:hAnsi="Calibri" w:cs="Calibri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Calibri" w:hAnsi="Calibri" w:cs="Calibri" w:hint="default"/>
        <w:b w:val="0"/>
      </w:rPr>
    </w:lvl>
  </w:abstractNum>
  <w:abstractNum w:abstractNumId="40" w15:restartNumberingAfterBreak="0">
    <w:nsid w:val="53826325"/>
    <w:multiLevelType w:val="hybridMultilevel"/>
    <w:tmpl w:val="6D2E098A"/>
    <w:lvl w:ilvl="0" w:tplc="33F0E27C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612FE9"/>
    <w:multiLevelType w:val="hybridMultilevel"/>
    <w:tmpl w:val="D5746B7C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A681178"/>
    <w:multiLevelType w:val="multilevel"/>
    <w:tmpl w:val="B472F7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5A9A181E"/>
    <w:multiLevelType w:val="multilevel"/>
    <w:tmpl w:val="F0BE2B04"/>
    <w:lvl w:ilvl="0">
      <w:start w:val="2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ascii="Calibr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ascii="Calibri" w:hAnsi="Calibri" w:cs="Calibri" w:hint="default"/>
      </w:rPr>
    </w:lvl>
  </w:abstractNum>
  <w:abstractNum w:abstractNumId="44" w15:restartNumberingAfterBreak="0">
    <w:nsid w:val="5AB81952"/>
    <w:multiLevelType w:val="hybridMultilevel"/>
    <w:tmpl w:val="A3F45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AE1C9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62372967"/>
    <w:multiLevelType w:val="hybridMultilevel"/>
    <w:tmpl w:val="24ECB4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39C24E9"/>
    <w:multiLevelType w:val="multilevel"/>
    <w:tmpl w:val="521EA232"/>
    <w:styleLink w:val="WW8Num13"/>
    <w:lvl w:ilvl="0">
      <w:numFmt w:val="bullet"/>
      <w:lvlText w:val="-"/>
      <w:lvlJc w:val="left"/>
      <w:pPr>
        <w:ind w:left="0" w:firstLine="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8" w15:restartNumberingAfterBreak="0">
    <w:nsid w:val="706937FF"/>
    <w:multiLevelType w:val="hybridMultilevel"/>
    <w:tmpl w:val="2E6096F2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A32D53"/>
    <w:multiLevelType w:val="hybridMultilevel"/>
    <w:tmpl w:val="8D6E3BB6"/>
    <w:lvl w:ilvl="0" w:tplc="0415000B">
      <w:start w:val="1"/>
      <w:numFmt w:val="bullet"/>
      <w:lvlText w:val=""/>
      <w:lvlJc w:val="left"/>
      <w:pPr>
        <w:ind w:left="11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1" w15:restartNumberingAfterBreak="0">
    <w:nsid w:val="7FBD5524"/>
    <w:multiLevelType w:val="multilevel"/>
    <w:tmpl w:val="23D2B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  <w:b/>
        <w:bCs w:val="0"/>
        <w:i w:val="0"/>
        <w:iCs w:val="0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Times New Roman"/>
        <w:b w:val="0"/>
        <w:bCs w:val="0"/>
        <w:color w:val="000000"/>
        <w:sz w:val="20"/>
        <w:szCs w:val="24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  <w:b w:val="0"/>
        <w:bCs w:val="0"/>
        <w:i w:val="0"/>
        <w:iCs w:val="0"/>
        <w:color w:val="000000"/>
        <w:sz w:val="20"/>
        <w:szCs w:val="24"/>
        <w:lang w:val="pl-P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eastAsia="Times New Roman" w:hAnsi="Calibri" w:cs="Times New Roman"/>
        <w:b w:val="0"/>
        <w:bCs w:val="0"/>
        <w:i w:val="0"/>
        <w:iCs w:val="0"/>
        <w:color w:val="000000"/>
        <w:sz w:val="20"/>
        <w:szCs w:val="24"/>
        <w:lang w:val="pl-P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cs="Times New Roman"/>
        <w:b w:val="0"/>
        <w:bCs w:val="0"/>
        <w:i w:val="0"/>
        <w:iCs w:val="0"/>
        <w:color w:val="000000"/>
        <w:sz w:val="20"/>
        <w:szCs w:val="20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</w:abstractNum>
  <w:num w:numId="1" w16cid:durableId="2113820097">
    <w:abstractNumId w:val="29"/>
  </w:num>
  <w:num w:numId="2" w16cid:durableId="842626601">
    <w:abstractNumId w:val="47"/>
  </w:num>
  <w:num w:numId="3" w16cid:durableId="871259616">
    <w:abstractNumId w:val="10"/>
  </w:num>
  <w:num w:numId="4" w16cid:durableId="291861012">
    <w:abstractNumId w:val="0"/>
  </w:num>
  <w:num w:numId="5" w16cid:durableId="95220420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87392180">
    <w:abstractNumId w:val="46"/>
  </w:num>
  <w:num w:numId="7" w16cid:durableId="210122153">
    <w:abstractNumId w:val="49"/>
  </w:num>
  <w:num w:numId="8" w16cid:durableId="877014197">
    <w:abstractNumId w:val="44"/>
  </w:num>
  <w:num w:numId="9" w16cid:durableId="203673244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2588813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0131341">
    <w:abstractNumId w:val="31"/>
  </w:num>
  <w:num w:numId="12" w16cid:durableId="1682312579">
    <w:abstractNumId w:val="14"/>
  </w:num>
  <w:num w:numId="13" w16cid:durableId="1405376934">
    <w:abstractNumId w:val="18"/>
  </w:num>
  <w:num w:numId="14" w16cid:durableId="1120490045">
    <w:abstractNumId w:val="38"/>
  </w:num>
  <w:num w:numId="15" w16cid:durableId="1857814682">
    <w:abstractNumId w:val="42"/>
  </w:num>
  <w:num w:numId="16" w16cid:durableId="1028605904">
    <w:abstractNumId w:val="30"/>
  </w:num>
  <w:num w:numId="17" w16cid:durableId="2003895345">
    <w:abstractNumId w:val="50"/>
  </w:num>
  <w:num w:numId="18" w16cid:durableId="499849473">
    <w:abstractNumId w:val="48"/>
  </w:num>
  <w:num w:numId="19" w16cid:durableId="1292901241">
    <w:abstractNumId w:val="34"/>
  </w:num>
  <w:num w:numId="20" w16cid:durableId="1752891868">
    <w:abstractNumId w:val="28"/>
  </w:num>
  <w:num w:numId="21" w16cid:durableId="672071854">
    <w:abstractNumId w:val="37"/>
  </w:num>
  <w:num w:numId="22" w16cid:durableId="446391921">
    <w:abstractNumId w:val="41"/>
  </w:num>
  <w:num w:numId="23" w16cid:durableId="455569319">
    <w:abstractNumId w:val="33"/>
  </w:num>
  <w:num w:numId="24" w16cid:durableId="1941719097">
    <w:abstractNumId w:val="27"/>
  </w:num>
  <w:num w:numId="25" w16cid:durableId="343019800">
    <w:abstractNumId w:val="26"/>
  </w:num>
  <w:num w:numId="26" w16cid:durableId="33817175">
    <w:abstractNumId w:val="35"/>
  </w:num>
  <w:num w:numId="27" w16cid:durableId="1420102835">
    <w:abstractNumId w:val="43"/>
  </w:num>
  <w:num w:numId="28" w16cid:durableId="812527970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16409683">
    <w:abstractNumId w:val="39"/>
  </w:num>
  <w:num w:numId="30" w16cid:durableId="1481923757">
    <w:abstractNumId w:val="40"/>
  </w:num>
  <w:num w:numId="31" w16cid:durableId="967131121">
    <w:abstractNumId w:val="25"/>
  </w:num>
  <w:num w:numId="32" w16cid:durableId="2060543281">
    <w:abstractNumId w:val="4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0F1"/>
    <w:rsid w:val="000008FF"/>
    <w:rsid w:val="00002DCD"/>
    <w:rsid w:val="00003075"/>
    <w:rsid w:val="00003DFA"/>
    <w:rsid w:val="000056D1"/>
    <w:rsid w:val="000063D1"/>
    <w:rsid w:val="000071E7"/>
    <w:rsid w:val="000117DA"/>
    <w:rsid w:val="00011F6E"/>
    <w:rsid w:val="00014489"/>
    <w:rsid w:val="0001480C"/>
    <w:rsid w:val="000178EF"/>
    <w:rsid w:val="00023131"/>
    <w:rsid w:val="000240C6"/>
    <w:rsid w:val="00026024"/>
    <w:rsid w:val="000271B7"/>
    <w:rsid w:val="000331B5"/>
    <w:rsid w:val="00034206"/>
    <w:rsid w:val="000346A9"/>
    <w:rsid w:val="00036E56"/>
    <w:rsid w:val="00037D5A"/>
    <w:rsid w:val="000418A3"/>
    <w:rsid w:val="00043608"/>
    <w:rsid w:val="00044929"/>
    <w:rsid w:val="00044D45"/>
    <w:rsid w:val="000458A0"/>
    <w:rsid w:val="000515C6"/>
    <w:rsid w:val="00054161"/>
    <w:rsid w:val="0005461F"/>
    <w:rsid w:val="00061E5C"/>
    <w:rsid w:val="0006296A"/>
    <w:rsid w:val="000642A8"/>
    <w:rsid w:val="0006752B"/>
    <w:rsid w:val="00067933"/>
    <w:rsid w:val="00070FE1"/>
    <w:rsid w:val="000726C8"/>
    <w:rsid w:val="00075550"/>
    <w:rsid w:val="000772ED"/>
    <w:rsid w:val="00084D58"/>
    <w:rsid w:val="00085B15"/>
    <w:rsid w:val="00086486"/>
    <w:rsid w:val="00086DB9"/>
    <w:rsid w:val="000872BC"/>
    <w:rsid w:val="00087D83"/>
    <w:rsid w:val="00090443"/>
    <w:rsid w:val="00090A07"/>
    <w:rsid w:val="0009426C"/>
    <w:rsid w:val="00094D3C"/>
    <w:rsid w:val="00095266"/>
    <w:rsid w:val="00095B51"/>
    <w:rsid w:val="00097A7F"/>
    <w:rsid w:val="000A0188"/>
    <w:rsid w:val="000A3EFB"/>
    <w:rsid w:val="000B33ED"/>
    <w:rsid w:val="000B3BB3"/>
    <w:rsid w:val="000B40A0"/>
    <w:rsid w:val="000B4932"/>
    <w:rsid w:val="000B4EEA"/>
    <w:rsid w:val="000B6215"/>
    <w:rsid w:val="000B7383"/>
    <w:rsid w:val="000B7532"/>
    <w:rsid w:val="000C0422"/>
    <w:rsid w:val="000C0D33"/>
    <w:rsid w:val="000C1069"/>
    <w:rsid w:val="000C2A1F"/>
    <w:rsid w:val="000C427C"/>
    <w:rsid w:val="000C4C22"/>
    <w:rsid w:val="000C4CDA"/>
    <w:rsid w:val="000D0ACC"/>
    <w:rsid w:val="000D1490"/>
    <w:rsid w:val="000D2C11"/>
    <w:rsid w:val="000E10EB"/>
    <w:rsid w:val="000E12CC"/>
    <w:rsid w:val="000E16A4"/>
    <w:rsid w:val="000E4FB3"/>
    <w:rsid w:val="000E60C2"/>
    <w:rsid w:val="000F296C"/>
    <w:rsid w:val="00101D01"/>
    <w:rsid w:val="00103150"/>
    <w:rsid w:val="00103935"/>
    <w:rsid w:val="00104BEF"/>
    <w:rsid w:val="00104C57"/>
    <w:rsid w:val="001056C8"/>
    <w:rsid w:val="00105BF3"/>
    <w:rsid w:val="00105FBF"/>
    <w:rsid w:val="00106AC2"/>
    <w:rsid w:val="00106E91"/>
    <w:rsid w:val="00112055"/>
    <w:rsid w:val="001141E5"/>
    <w:rsid w:val="00115ED8"/>
    <w:rsid w:val="00121CDC"/>
    <w:rsid w:val="001255F0"/>
    <w:rsid w:val="00125863"/>
    <w:rsid w:val="001261EC"/>
    <w:rsid w:val="0012794C"/>
    <w:rsid w:val="00130D5E"/>
    <w:rsid w:val="00130D70"/>
    <w:rsid w:val="00131075"/>
    <w:rsid w:val="0013115F"/>
    <w:rsid w:val="00133803"/>
    <w:rsid w:val="001355EE"/>
    <w:rsid w:val="00140506"/>
    <w:rsid w:val="00146ED5"/>
    <w:rsid w:val="00147C40"/>
    <w:rsid w:val="0015007E"/>
    <w:rsid w:val="001501CE"/>
    <w:rsid w:val="0015074C"/>
    <w:rsid w:val="00151090"/>
    <w:rsid w:val="001524BC"/>
    <w:rsid w:val="001542C0"/>
    <w:rsid w:val="00154502"/>
    <w:rsid w:val="00156B5C"/>
    <w:rsid w:val="00167A96"/>
    <w:rsid w:val="001708C8"/>
    <w:rsid w:val="00171650"/>
    <w:rsid w:val="00173089"/>
    <w:rsid w:val="00174D20"/>
    <w:rsid w:val="00174F6E"/>
    <w:rsid w:val="00176A65"/>
    <w:rsid w:val="00180115"/>
    <w:rsid w:val="001801DE"/>
    <w:rsid w:val="00181896"/>
    <w:rsid w:val="0018217F"/>
    <w:rsid w:val="001860DD"/>
    <w:rsid w:val="00187992"/>
    <w:rsid w:val="00190733"/>
    <w:rsid w:val="00190808"/>
    <w:rsid w:val="0019586C"/>
    <w:rsid w:val="00196E08"/>
    <w:rsid w:val="001974CA"/>
    <w:rsid w:val="00197816"/>
    <w:rsid w:val="001A3DAF"/>
    <w:rsid w:val="001B6296"/>
    <w:rsid w:val="001B62B9"/>
    <w:rsid w:val="001B7B07"/>
    <w:rsid w:val="001C20C2"/>
    <w:rsid w:val="001C7D48"/>
    <w:rsid w:val="001C7E8C"/>
    <w:rsid w:val="001D2511"/>
    <w:rsid w:val="001D65AA"/>
    <w:rsid w:val="001D780C"/>
    <w:rsid w:val="001E3B4C"/>
    <w:rsid w:val="001E5907"/>
    <w:rsid w:val="001F2AB3"/>
    <w:rsid w:val="001F4097"/>
    <w:rsid w:val="001F49DD"/>
    <w:rsid w:val="001F5450"/>
    <w:rsid w:val="001F6C82"/>
    <w:rsid w:val="001F7E2A"/>
    <w:rsid w:val="0020229C"/>
    <w:rsid w:val="002031E7"/>
    <w:rsid w:val="00203D28"/>
    <w:rsid w:val="00205808"/>
    <w:rsid w:val="00207970"/>
    <w:rsid w:val="00207A9A"/>
    <w:rsid w:val="00207DA2"/>
    <w:rsid w:val="00210F6D"/>
    <w:rsid w:val="002121BE"/>
    <w:rsid w:val="00214DEB"/>
    <w:rsid w:val="0021656B"/>
    <w:rsid w:val="00216B35"/>
    <w:rsid w:val="00217469"/>
    <w:rsid w:val="00220543"/>
    <w:rsid w:val="00221455"/>
    <w:rsid w:val="0022265A"/>
    <w:rsid w:val="002258C8"/>
    <w:rsid w:val="0023254B"/>
    <w:rsid w:val="00232A0A"/>
    <w:rsid w:val="00234D4B"/>
    <w:rsid w:val="00234D54"/>
    <w:rsid w:val="00235764"/>
    <w:rsid w:val="00242AF7"/>
    <w:rsid w:val="002439BC"/>
    <w:rsid w:val="00246CA9"/>
    <w:rsid w:val="00256615"/>
    <w:rsid w:val="00257B67"/>
    <w:rsid w:val="00260651"/>
    <w:rsid w:val="002608E0"/>
    <w:rsid w:val="00262C81"/>
    <w:rsid w:val="0026382B"/>
    <w:rsid w:val="002644CD"/>
    <w:rsid w:val="00264C31"/>
    <w:rsid w:val="00265491"/>
    <w:rsid w:val="00267D52"/>
    <w:rsid w:val="00270305"/>
    <w:rsid w:val="00271073"/>
    <w:rsid w:val="00272166"/>
    <w:rsid w:val="00273577"/>
    <w:rsid w:val="002757A7"/>
    <w:rsid w:val="00276DAC"/>
    <w:rsid w:val="00282845"/>
    <w:rsid w:val="00285777"/>
    <w:rsid w:val="002861A0"/>
    <w:rsid w:val="0028644D"/>
    <w:rsid w:val="00286B2E"/>
    <w:rsid w:val="00287609"/>
    <w:rsid w:val="002902C8"/>
    <w:rsid w:val="002904AC"/>
    <w:rsid w:val="00291744"/>
    <w:rsid w:val="00291DA7"/>
    <w:rsid w:val="002939B2"/>
    <w:rsid w:val="00293D16"/>
    <w:rsid w:val="0029411E"/>
    <w:rsid w:val="002A04C0"/>
    <w:rsid w:val="002A0ED4"/>
    <w:rsid w:val="002A351C"/>
    <w:rsid w:val="002A404A"/>
    <w:rsid w:val="002A4E20"/>
    <w:rsid w:val="002A5A23"/>
    <w:rsid w:val="002A6630"/>
    <w:rsid w:val="002A6A00"/>
    <w:rsid w:val="002B2A64"/>
    <w:rsid w:val="002B2D35"/>
    <w:rsid w:val="002B517E"/>
    <w:rsid w:val="002B70EA"/>
    <w:rsid w:val="002C0158"/>
    <w:rsid w:val="002C549E"/>
    <w:rsid w:val="002C6834"/>
    <w:rsid w:val="002D6A38"/>
    <w:rsid w:val="002D6AB0"/>
    <w:rsid w:val="002D78D6"/>
    <w:rsid w:val="002E0D0E"/>
    <w:rsid w:val="002E0E53"/>
    <w:rsid w:val="002E21BF"/>
    <w:rsid w:val="002E3716"/>
    <w:rsid w:val="002E3C11"/>
    <w:rsid w:val="002E3E50"/>
    <w:rsid w:val="002E522E"/>
    <w:rsid w:val="002E7F68"/>
    <w:rsid w:val="002F05D1"/>
    <w:rsid w:val="002F5D09"/>
    <w:rsid w:val="00303F7C"/>
    <w:rsid w:val="00307D04"/>
    <w:rsid w:val="00310933"/>
    <w:rsid w:val="00311FAB"/>
    <w:rsid w:val="003134C8"/>
    <w:rsid w:val="00314727"/>
    <w:rsid w:val="0031508C"/>
    <w:rsid w:val="00315A9B"/>
    <w:rsid w:val="00321598"/>
    <w:rsid w:val="00323D4A"/>
    <w:rsid w:val="003258DD"/>
    <w:rsid w:val="003275B3"/>
    <w:rsid w:val="00327A3D"/>
    <w:rsid w:val="00333B84"/>
    <w:rsid w:val="00335F3A"/>
    <w:rsid w:val="0033655E"/>
    <w:rsid w:val="00336D0C"/>
    <w:rsid w:val="00341D8B"/>
    <w:rsid w:val="00342551"/>
    <w:rsid w:val="00342B11"/>
    <w:rsid w:val="003451D3"/>
    <w:rsid w:val="0034723E"/>
    <w:rsid w:val="00351341"/>
    <w:rsid w:val="0035276B"/>
    <w:rsid w:val="00352830"/>
    <w:rsid w:val="00352858"/>
    <w:rsid w:val="0035350B"/>
    <w:rsid w:val="00354011"/>
    <w:rsid w:val="00360C52"/>
    <w:rsid w:val="00361B2C"/>
    <w:rsid w:val="00362202"/>
    <w:rsid w:val="00362971"/>
    <w:rsid w:val="00364FE7"/>
    <w:rsid w:val="0036543D"/>
    <w:rsid w:val="00366C59"/>
    <w:rsid w:val="00367A33"/>
    <w:rsid w:val="00370558"/>
    <w:rsid w:val="00371273"/>
    <w:rsid w:val="00371F45"/>
    <w:rsid w:val="003720D3"/>
    <w:rsid w:val="00372685"/>
    <w:rsid w:val="003751FF"/>
    <w:rsid w:val="0037685B"/>
    <w:rsid w:val="0038030C"/>
    <w:rsid w:val="0038049E"/>
    <w:rsid w:val="00381560"/>
    <w:rsid w:val="00381818"/>
    <w:rsid w:val="00382DD2"/>
    <w:rsid w:val="00384916"/>
    <w:rsid w:val="0038500F"/>
    <w:rsid w:val="00386C66"/>
    <w:rsid w:val="003877E0"/>
    <w:rsid w:val="0039184F"/>
    <w:rsid w:val="003931F7"/>
    <w:rsid w:val="00394A0B"/>
    <w:rsid w:val="003960C0"/>
    <w:rsid w:val="00397847"/>
    <w:rsid w:val="003A04DC"/>
    <w:rsid w:val="003A1235"/>
    <w:rsid w:val="003A248F"/>
    <w:rsid w:val="003A2632"/>
    <w:rsid w:val="003A2CA1"/>
    <w:rsid w:val="003A4177"/>
    <w:rsid w:val="003A593A"/>
    <w:rsid w:val="003A6DC7"/>
    <w:rsid w:val="003B1F3F"/>
    <w:rsid w:val="003B3E06"/>
    <w:rsid w:val="003B562E"/>
    <w:rsid w:val="003B6096"/>
    <w:rsid w:val="003B6671"/>
    <w:rsid w:val="003B6B01"/>
    <w:rsid w:val="003B71D8"/>
    <w:rsid w:val="003B79A5"/>
    <w:rsid w:val="003B7D5C"/>
    <w:rsid w:val="003C01BD"/>
    <w:rsid w:val="003C1B57"/>
    <w:rsid w:val="003C3840"/>
    <w:rsid w:val="003C3D4C"/>
    <w:rsid w:val="003C4468"/>
    <w:rsid w:val="003C7CA9"/>
    <w:rsid w:val="003E07C3"/>
    <w:rsid w:val="003E1818"/>
    <w:rsid w:val="003E183B"/>
    <w:rsid w:val="003E3243"/>
    <w:rsid w:val="003E3AEE"/>
    <w:rsid w:val="003E5E45"/>
    <w:rsid w:val="003E7838"/>
    <w:rsid w:val="003F01F9"/>
    <w:rsid w:val="003F0906"/>
    <w:rsid w:val="003F4476"/>
    <w:rsid w:val="003F4635"/>
    <w:rsid w:val="003F5EDE"/>
    <w:rsid w:val="004042C7"/>
    <w:rsid w:val="004042CA"/>
    <w:rsid w:val="00404B42"/>
    <w:rsid w:val="00405B5A"/>
    <w:rsid w:val="00411981"/>
    <w:rsid w:val="004123E0"/>
    <w:rsid w:val="0041252E"/>
    <w:rsid w:val="004142D7"/>
    <w:rsid w:val="00416FDA"/>
    <w:rsid w:val="004201E4"/>
    <w:rsid w:val="004238D2"/>
    <w:rsid w:val="004256C0"/>
    <w:rsid w:val="00425976"/>
    <w:rsid w:val="00430C41"/>
    <w:rsid w:val="00431A3B"/>
    <w:rsid w:val="004350FA"/>
    <w:rsid w:val="00436D4F"/>
    <w:rsid w:val="004377AC"/>
    <w:rsid w:val="004379C2"/>
    <w:rsid w:val="004409E8"/>
    <w:rsid w:val="00441B7A"/>
    <w:rsid w:val="0044269B"/>
    <w:rsid w:val="004434B7"/>
    <w:rsid w:val="0044352B"/>
    <w:rsid w:val="00444CCD"/>
    <w:rsid w:val="0044544D"/>
    <w:rsid w:val="00450494"/>
    <w:rsid w:val="00452A41"/>
    <w:rsid w:val="0045318D"/>
    <w:rsid w:val="00456174"/>
    <w:rsid w:val="004564EA"/>
    <w:rsid w:val="0046156C"/>
    <w:rsid w:val="00462C12"/>
    <w:rsid w:val="00462F88"/>
    <w:rsid w:val="00463131"/>
    <w:rsid w:val="00463DEA"/>
    <w:rsid w:val="00464DFE"/>
    <w:rsid w:val="00465E2E"/>
    <w:rsid w:val="00466E26"/>
    <w:rsid w:val="00467C58"/>
    <w:rsid w:val="004744C6"/>
    <w:rsid w:val="00474B14"/>
    <w:rsid w:val="0047698D"/>
    <w:rsid w:val="00480D4F"/>
    <w:rsid w:val="004816D9"/>
    <w:rsid w:val="00482D0C"/>
    <w:rsid w:val="00483C5B"/>
    <w:rsid w:val="004843E2"/>
    <w:rsid w:val="00484E0C"/>
    <w:rsid w:val="00486D8E"/>
    <w:rsid w:val="0049128D"/>
    <w:rsid w:val="004913D4"/>
    <w:rsid w:val="00491D71"/>
    <w:rsid w:val="0049248B"/>
    <w:rsid w:val="004955A4"/>
    <w:rsid w:val="00495AF1"/>
    <w:rsid w:val="00496B45"/>
    <w:rsid w:val="00496DCB"/>
    <w:rsid w:val="004975A0"/>
    <w:rsid w:val="004A1142"/>
    <w:rsid w:val="004A2897"/>
    <w:rsid w:val="004A310E"/>
    <w:rsid w:val="004A336E"/>
    <w:rsid w:val="004A395D"/>
    <w:rsid w:val="004A3F89"/>
    <w:rsid w:val="004A5949"/>
    <w:rsid w:val="004B00AE"/>
    <w:rsid w:val="004B7DDD"/>
    <w:rsid w:val="004C49B7"/>
    <w:rsid w:val="004C72F4"/>
    <w:rsid w:val="004C7EDC"/>
    <w:rsid w:val="004D2602"/>
    <w:rsid w:val="004E15FD"/>
    <w:rsid w:val="004E24A9"/>
    <w:rsid w:val="004E2B8D"/>
    <w:rsid w:val="004E3704"/>
    <w:rsid w:val="004E4456"/>
    <w:rsid w:val="004E463E"/>
    <w:rsid w:val="004E49F0"/>
    <w:rsid w:val="004E5FA7"/>
    <w:rsid w:val="004E6660"/>
    <w:rsid w:val="004E7A7F"/>
    <w:rsid w:val="004E7AC0"/>
    <w:rsid w:val="004F0824"/>
    <w:rsid w:val="004F25F8"/>
    <w:rsid w:val="004F2B2A"/>
    <w:rsid w:val="004F5384"/>
    <w:rsid w:val="004F620E"/>
    <w:rsid w:val="004F68C2"/>
    <w:rsid w:val="004F6908"/>
    <w:rsid w:val="004F6A5C"/>
    <w:rsid w:val="004F7ED7"/>
    <w:rsid w:val="00502572"/>
    <w:rsid w:val="005048B5"/>
    <w:rsid w:val="005051FA"/>
    <w:rsid w:val="00505F9E"/>
    <w:rsid w:val="00511FA0"/>
    <w:rsid w:val="005125F5"/>
    <w:rsid w:val="005151A0"/>
    <w:rsid w:val="0051559B"/>
    <w:rsid w:val="00515DE5"/>
    <w:rsid w:val="00520455"/>
    <w:rsid w:val="00520468"/>
    <w:rsid w:val="00521C97"/>
    <w:rsid w:val="0052485E"/>
    <w:rsid w:val="0052614C"/>
    <w:rsid w:val="00526150"/>
    <w:rsid w:val="00531D1D"/>
    <w:rsid w:val="00532670"/>
    <w:rsid w:val="00537CC5"/>
    <w:rsid w:val="005410FA"/>
    <w:rsid w:val="005418FA"/>
    <w:rsid w:val="00542AFD"/>
    <w:rsid w:val="00542C53"/>
    <w:rsid w:val="00544842"/>
    <w:rsid w:val="005469BE"/>
    <w:rsid w:val="00551EA6"/>
    <w:rsid w:val="005539D9"/>
    <w:rsid w:val="00553CFA"/>
    <w:rsid w:val="00554C6D"/>
    <w:rsid w:val="005572B6"/>
    <w:rsid w:val="00557BD5"/>
    <w:rsid w:val="00561F33"/>
    <w:rsid w:val="005664FD"/>
    <w:rsid w:val="005669FD"/>
    <w:rsid w:val="00571627"/>
    <w:rsid w:val="00573020"/>
    <w:rsid w:val="0057493D"/>
    <w:rsid w:val="0057574A"/>
    <w:rsid w:val="00575AB0"/>
    <w:rsid w:val="00577C76"/>
    <w:rsid w:val="00580C75"/>
    <w:rsid w:val="005826BF"/>
    <w:rsid w:val="00584CCD"/>
    <w:rsid w:val="00584D15"/>
    <w:rsid w:val="00586F85"/>
    <w:rsid w:val="0059032A"/>
    <w:rsid w:val="005907D2"/>
    <w:rsid w:val="00591659"/>
    <w:rsid w:val="00591E56"/>
    <w:rsid w:val="0059203F"/>
    <w:rsid w:val="005964CB"/>
    <w:rsid w:val="0059673D"/>
    <w:rsid w:val="005A015E"/>
    <w:rsid w:val="005B0228"/>
    <w:rsid w:val="005B11AE"/>
    <w:rsid w:val="005B2E8F"/>
    <w:rsid w:val="005B3582"/>
    <w:rsid w:val="005B7629"/>
    <w:rsid w:val="005C0B2C"/>
    <w:rsid w:val="005C2DBE"/>
    <w:rsid w:val="005C40BA"/>
    <w:rsid w:val="005C457B"/>
    <w:rsid w:val="005C4737"/>
    <w:rsid w:val="005C626A"/>
    <w:rsid w:val="005C6D18"/>
    <w:rsid w:val="005D4590"/>
    <w:rsid w:val="005D4B59"/>
    <w:rsid w:val="005D4EFB"/>
    <w:rsid w:val="005D6C45"/>
    <w:rsid w:val="005E02FE"/>
    <w:rsid w:val="005E28D9"/>
    <w:rsid w:val="005E3250"/>
    <w:rsid w:val="005E37E3"/>
    <w:rsid w:val="005F327F"/>
    <w:rsid w:val="005F7A7A"/>
    <w:rsid w:val="00601A58"/>
    <w:rsid w:val="00601FCE"/>
    <w:rsid w:val="00602F1C"/>
    <w:rsid w:val="006065B5"/>
    <w:rsid w:val="006071F5"/>
    <w:rsid w:val="006110B7"/>
    <w:rsid w:val="0061254E"/>
    <w:rsid w:val="006125CE"/>
    <w:rsid w:val="00613098"/>
    <w:rsid w:val="006179CA"/>
    <w:rsid w:val="0062431D"/>
    <w:rsid w:val="00633B1A"/>
    <w:rsid w:val="00635011"/>
    <w:rsid w:val="006351D8"/>
    <w:rsid w:val="00637F17"/>
    <w:rsid w:val="00640158"/>
    <w:rsid w:val="00641A5F"/>
    <w:rsid w:val="00643504"/>
    <w:rsid w:val="006505F7"/>
    <w:rsid w:val="006507CC"/>
    <w:rsid w:val="00650D5D"/>
    <w:rsid w:val="00652202"/>
    <w:rsid w:val="00652B45"/>
    <w:rsid w:val="00654BB3"/>
    <w:rsid w:val="00656D53"/>
    <w:rsid w:val="00663298"/>
    <w:rsid w:val="00663714"/>
    <w:rsid w:val="0066415A"/>
    <w:rsid w:val="006650DA"/>
    <w:rsid w:val="0066727F"/>
    <w:rsid w:val="00667435"/>
    <w:rsid w:val="00667847"/>
    <w:rsid w:val="00677C1A"/>
    <w:rsid w:val="00680EAB"/>
    <w:rsid w:val="006833A0"/>
    <w:rsid w:val="00685E0C"/>
    <w:rsid w:val="006864E9"/>
    <w:rsid w:val="00690917"/>
    <w:rsid w:val="00690DFA"/>
    <w:rsid w:val="00697CB2"/>
    <w:rsid w:val="006A01CC"/>
    <w:rsid w:val="006A2A4C"/>
    <w:rsid w:val="006A2E43"/>
    <w:rsid w:val="006A3184"/>
    <w:rsid w:val="006A6D30"/>
    <w:rsid w:val="006A6FA3"/>
    <w:rsid w:val="006B09E0"/>
    <w:rsid w:val="006B2B88"/>
    <w:rsid w:val="006B335F"/>
    <w:rsid w:val="006B3F46"/>
    <w:rsid w:val="006B43D7"/>
    <w:rsid w:val="006B56C5"/>
    <w:rsid w:val="006B5C49"/>
    <w:rsid w:val="006C437A"/>
    <w:rsid w:val="006D18EB"/>
    <w:rsid w:val="006D28FB"/>
    <w:rsid w:val="006D45E8"/>
    <w:rsid w:val="006D5810"/>
    <w:rsid w:val="006D5E10"/>
    <w:rsid w:val="006D6612"/>
    <w:rsid w:val="006D6760"/>
    <w:rsid w:val="006D75B9"/>
    <w:rsid w:val="006D7747"/>
    <w:rsid w:val="006E1BCF"/>
    <w:rsid w:val="006E4B7D"/>
    <w:rsid w:val="006E6823"/>
    <w:rsid w:val="006E6BB1"/>
    <w:rsid w:val="006E7353"/>
    <w:rsid w:val="006F096A"/>
    <w:rsid w:val="006F3F43"/>
    <w:rsid w:val="006F430E"/>
    <w:rsid w:val="006F556C"/>
    <w:rsid w:val="006F5832"/>
    <w:rsid w:val="006F58DE"/>
    <w:rsid w:val="006F71B2"/>
    <w:rsid w:val="00700E49"/>
    <w:rsid w:val="007011D3"/>
    <w:rsid w:val="00701BC4"/>
    <w:rsid w:val="00707D0E"/>
    <w:rsid w:val="00711A12"/>
    <w:rsid w:val="00711ABD"/>
    <w:rsid w:val="00717691"/>
    <w:rsid w:val="00723FB2"/>
    <w:rsid w:val="00725E80"/>
    <w:rsid w:val="00726B6B"/>
    <w:rsid w:val="00726FD3"/>
    <w:rsid w:val="007275C8"/>
    <w:rsid w:val="00727A40"/>
    <w:rsid w:val="00732EB8"/>
    <w:rsid w:val="00733469"/>
    <w:rsid w:val="00735631"/>
    <w:rsid w:val="00735878"/>
    <w:rsid w:val="00735D39"/>
    <w:rsid w:val="00736A60"/>
    <w:rsid w:val="007410A5"/>
    <w:rsid w:val="00745F59"/>
    <w:rsid w:val="00747C0E"/>
    <w:rsid w:val="00751216"/>
    <w:rsid w:val="00751F54"/>
    <w:rsid w:val="007531DD"/>
    <w:rsid w:val="00755B3F"/>
    <w:rsid w:val="0075740F"/>
    <w:rsid w:val="00757751"/>
    <w:rsid w:val="00757798"/>
    <w:rsid w:val="007615E8"/>
    <w:rsid w:val="00765A41"/>
    <w:rsid w:val="0077099C"/>
    <w:rsid w:val="007711AA"/>
    <w:rsid w:val="007716B8"/>
    <w:rsid w:val="00774916"/>
    <w:rsid w:val="00775D3C"/>
    <w:rsid w:val="00777142"/>
    <w:rsid w:val="00781314"/>
    <w:rsid w:val="00792880"/>
    <w:rsid w:val="00794B4C"/>
    <w:rsid w:val="00796AB6"/>
    <w:rsid w:val="00796EFA"/>
    <w:rsid w:val="00797C6D"/>
    <w:rsid w:val="007A31FB"/>
    <w:rsid w:val="007A3829"/>
    <w:rsid w:val="007A385E"/>
    <w:rsid w:val="007A406D"/>
    <w:rsid w:val="007B1A96"/>
    <w:rsid w:val="007B4309"/>
    <w:rsid w:val="007C1B82"/>
    <w:rsid w:val="007C4862"/>
    <w:rsid w:val="007C5C3F"/>
    <w:rsid w:val="007C5F71"/>
    <w:rsid w:val="007C63BD"/>
    <w:rsid w:val="007C69A9"/>
    <w:rsid w:val="007D10C9"/>
    <w:rsid w:val="007D15BE"/>
    <w:rsid w:val="007D26AA"/>
    <w:rsid w:val="007D3122"/>
    <w:rsid w:val="007D3952"/>
    <w:rsid w:val="007D45D4"/>
    <w:rsid w:val="007D4968"/>
    <w:rsid w:val="007D6A8C"/>
    <w:rsid w:val="007E026E"/>
    <w:rsid w:val="007E384C"/>
    <w:rsid w:val="007E46BD"/>
    <w:rsid w:val="007F2342"/>
    <w:rsid w:val="007F47A6"/>
    <w:rsid w:val="007F6B33"/>
    <w:rsid w:val="007F6C20"/>
    <w:rsid w:val="007F6F48"/>
    <w:rsid w:val="008013B8"/>
    <w:rsid w:val="00801CCC"/>
    <w:rsid w:val="00801FD4"/>
    <w:rsid w:val="00802AED"/>
    <w:rsid w:val="00804B73"/>
    <w:rsid w:val="008054CF"/>
    <w:rsid w:val="008060F8"/>
    <w:rsid w:val="008114A3"/>
    <w:rsid w:val="00813BBC"/>
    <w:rsid w:val="0081411A"/>
    <w:rsid w:val="00815AF3"/>
    <w:rsid w:val="00817F54"/>
    <w:rsid w:val="008207CB"/>
    <w:rsid w:val="00820B3A"/>
    <w:rsid w:val="00821A43"/>
    <w:rsid w:val="00822639"/>
    <w:rsid w:val="00826324"/>
    <w:rsid w:val="00826C47"/>
    <w:rsid w:val="00830E7C"/>
    <w:rsid w:val="0083237C"/>
    <w:rsid w:val="00832B03"/>
    <w:rsid w:val="008331C7"/>
    <w:rsid w:val="00833D45"/>
    <w:rsid w:val="00836CE2"/>
    <w:rsid w:val="00837E05"/>
    <w:rsid w:val="008458D8"/>
    <w:rsid w:val="00845917"/>
    <w:rsid w:val="00845D60"/>
    <w:rsid w:val="00846E6D"/>
    <w:rsid w:val="0085055A"/>
    <w:rsid w:val="008508B6"/>
    <w:rsid w:val="0085327B"/>
    <w:rsid w:val="00853F58"/>
    <w:rsid w:val="0085603E"/>
    <w:rsid w:val="0085716D"/>
    <w:rsid w:val="00870053"/>
    <w:rsid w:val="00876D68"/>
    <w:rsid w:val="00880383"/>
    <w:rsid w:val="00881267"/>
    <w:rsid w:val="0088753C"/>
    <w:rsid w:val="008878B6"/>
    <w:rsid w:val="00890DCD"/>
    <w:rsid w:val="00892201"/>
    <w:rsid w:val="0089707C"/>
    <w:rsid w:val="008A0B0C"/>
    <w:rsid w:val="008A1351"/>
    <w:rsid w:val="008A3E5E"/>
    <w:rsid w:val="008A43A1"/>
    <w:rsid w:val="008A6DA4"/>
    <w:rsid w:val="008A74F4"/>
    <w:rsid w:val="008B10C4"/>
    <w:rsid w:val="008B3972"/>
    <w:rsid w:val="008B54B3"/>
    <w:rsid w:val="008B6AC6"/>
    <w:rsid w:val="008C30D1"/>
    <w:rsid w:val="008C31A8"/>
    <w:rsid w:val="008C58F8"/>
    <w:rsid w:val="008D2AA5"/>
    <w:rsid w:val="008D4DFB"/>
    <w:rsid w:val="008D5328"/>
    <w:rsid w:val="008D5522"/>
    <w:rsid w:val="008D5D4B"/>
    <w:rsid w:val="008D6A52"/>
    <w:rsid w:val="008E06D5"/>
    <w:rsid w:val="008E098C"/>
    <w:rsid w:val="008E7431"/>
    <w:rsid w:val="008F26A6"/>
    <w:rsid w:val="008F379B"/>
    <w:rsid w:val="008F4D3E"/>
    <w:rsid w:val="008F5222"/>
    <w:rsid w:val="008F5335"/>
    <w:rsid w:val="008F66CD"/>
    <w:rsid w:val="008F781C"/>
    <w:rsid w:val="00901188"/>
    <w:rsid w:val="009012F7"/>
    <w:rsid w:val="009019B5"/>
    <w:rsid w:val="00901CB8"/>
    <w:rsid w:val="00901F32"/>
    <w:rsid w:val="009022AE"/>
    <w:rsid w:val="00902E06"/>
    <w:rsid w:val="009034A3"/>
    <w:rsid w:val="00904E0C"/>
    <w:rsid w:val="0090505C"/>
    <w:rsid w:val="00905623"/>
    <w:rsid w:val="009064E3"/>
    <w:rsid w:val="00906F9E"/>
    <w:rsid w:val="009072CB"/>
    <w:rsid w:val="0090770E"/>
    <w:rsid w:val="00911CB1"/>
    <w:rsid w:val="0091273E"/>
    <w:rsid w:val="00913FBD"/>
    <w:rsid w:val="009146BD"/>
    <w:rsid w:val="00914DF7"/>
    <w:rsid w:val="009161ED"/>
    <w:rsid w:val="0092026E"/>
    <w:rsid w:val="0092123E"/>
    <w:rsid w:val="00922782"/>
    <w:rsid w:val="00922A8D"/>
    <w:rsid w:val="009247B5"/>
    <w:rsid w:val="009249D1"/>
    <w:rsid w:val="009260F1"/>
    <w:rsid w:val="009301C5"/>
    <w:rsid w:val="0093129C"/>
    <w:rsid w:val="0093152F"/>
    <w:rsid w:val="00932193"/>
    <w:rsid w:val="009331A3"/>
    <w:rsid w:val="00936709"/>
    <w:rsid w:val="00936A16"/>
    <w:rsid w:val="00937046"/>
    <w:rsid w:val="009371C2"/>
    <w:rsid w:val="00940E61"/>
    <w:rsid w:val="00941132"/>
    <w:rsid w:val="00941339"/>
    <w:rsid w:val="00941FDD"/>
    <w:rsid w:val="00942191"/>
    <w:rsid w:val="009447CC"/>
    <w:rsid w:val="00944D86"/>
    <w:rsid w:val="00945DF9"/>
    <w:rsid w:val="00945FFE"/>
    <w:rsid w:val="009470F0"/>
    <w:rsid w:val="00947995"/>
    <w:rsid w:val="00947CF7"/>
    <w:rsid w:val="009502DE"/>
    <w:rsid w:val="0095287C"/>
    <w:rsid w:val="00954B27"/>
    <w:rsid w:val="009563AD"/>
    <w:rsid w:val="0095720C"/>
    <w:rsid w:val="00957944"/>
    <w:rsid w:val="00965849"/>
    <w:rsid w:val="00974F52"/>
    <w:rsid w:val="009757A9"/>
    <w:rsid w:val="00975F00"/>
    <w:rsid w:val="00976D12"/>
    <w:rsid w:val="009772D3"/>
    <w:rsid w:val="009812E7"/>
    <w:rsid w:val="00990C22"/>
    <w:rsid w:val="00990D38"/>
    <w:rsid w:val="00990F72"/>
    <w:rsid w:val="009916C4"/>
    <w:rsid w:val="00992EE0"/>
    <w:rsid w:val="009943BB"/>
    <w:rsid w:val="009971E5"/>
    <w:rsid w:val="009A2870"/>
    <w:rsid w:val="009B0B64"/>
    <w:rsid w:val="009B4296"/>
    <w:rsid w:val="009B4A3E"/>
    <w:rsid w:val="009B7E33"/>
    <w:rsid w:val="009C3566"/>
    <w:rsid w:val="009C3A7C"/>
    <w:rsid w:val="009C430B"/>
    <w:rsid w:val="009C6BBE"/>
    <w:rsid w:val="009D202C"/>
    <w:rsid w:val="009D29EF"/>
    <w:rsid w:val="009D5021"/>
    <w:rsid w:val="009D5AC2"/>
    <w:rsid w:val="009D5FCF"/>
    <w:rsid w:val="009D6DFD"/>
    <w:rsid w:val="009E19A0"/>
    <w:rsid w:val="009E2055"/>
    <w:rsid w:val="009E4E18"/>
    <w:rsid w:val="009E6D23"/>
    <w:rsid w:val="009F1A48"/>
    <w:rsid w:val="009F4736"/>
    <w:rsid w:val="009F5D18"/>
    <w:rsid w:val="009F7832"/>
    <w:rsid w:val="00A00150"/>
    <w:rsid w:val="00A0077C"/>
    <w:rsid w:val="00A01B11"/>
    <w:rsid w:val="00A03077"/>
    <w:rsid w:val="00A07F22"/>
    <w:rsid w:val="00A07F97"/>
    <w:rsid w:val="00A10F43"/>
    <w:rsid w:val="00A11393"/>
    <w:rsid w:val="00A12E21"/>
    <w:rsid w:val="00A144D4"/>
    <w:rsid w:val="00A1696C"/>
    <w:rsid w:val="00A1707D"/>
    <w:rsid w:val="00A22595"/>
    <w:rsid w:val="00A228C6"/>
    <w:rsid w:val="00A23B4B"/>
    <w:rsid w:val="00A254C6"/>
    <w:rsid w:val="00A26B1A"/>
    <w:rsid w:val="00A31314"/>
    <w:rsid w:val="00A36D99"/>
    <w:rsid w:val="00A36F91"/>
    <w:rsid w:val="00A37021"/>
    <w:rsid w:val="00A37056"/>
    <w:rsid w:val="00A372D6"/>
    <w:rsid w:val="00A40345"/>
    <w:rsid w:val="00A413D6"/>
    <w:rsid w:val="00A43FB0"/>
    <w:rsid w:val="00A45F18"/>
    <w:rsid w:val="00A46E37"/>
    <w:rsid w:val="00A47050"/>
    <w:rsid w:val="00A47593"/>
    <w:rsid w:val="00A47C2C"/>
    <w:rsid w:val="00A527EB"/>
    <w:rsid w:val="00A532C4"/>
    <w:rsid w:val="00A54D56"/>
    <w:rsid w:val="00A56159"/>
    <w:rsid w:val="00A574C7"/>
    <w:rsid w:val="00A64982"/>
    <w:rsid w:val="00A66495"/>
    <w:rsid w:val="00A673E1"/>
    <w:rsid w:val="00A70D0E"/>
    <w:rsid w:val="00A71541"/>
    <w:rsid w:val="00A717D4"/>
    <w:rsid w:val="00A72366"/>
    <w:rsid w:val="00A72D05"/>
    <w:rsid w:val="00A73648"/>
    <w:rsid w:val="00A77708"/>
    <w:rsid w:val="00A77EC8"/>
    <w:rsid w:val="00A804C8"/>
    <w:rsid w:val="00A83645"/>
    <w:rsid w:val="00A850F2"/>
    <w:rsid w:val="00A859E8"/>
    <w:rsid w:val="00A87289"/>
    <w:rsid w:val="00A90F14"/>
    <w:rsid w:val="00A911E0"/>
    <w:rsid w:val="00A9406A"/>
    <w:rsid w:val="00A95959"/>
    <w:rsid w:val="00AA0589"/>
    <w:rsid w:val="00AA1203"/>
    <w:rsid w:val="00AA1E7B"/>
    <w:rsid w:val="00AA5541"/>
    <w:rsid w:val="00AA73A7"/>
    <w:rsid w:val="00AB1763"/>
    <w:rsid w:val="00AB2829"/>
    <w:rsid w:val="00AB342A"/>
    <w:rsid w:val="00AB36FC"/>
    <w:rsid w:val="00AB386A"/>
    <w:rsid w:val="00AB38D8"/>
    <w:rsid w:val="00AC0192"/>
    <w:rsid w:val="00AC0884"/>
    <w:rsid w:val="00AC0E45"/>
    <w:rsid w:val="00AC2453"/>
    <w:rsid w:val="00AC24F0"/>
    <w:rsid w:val="00AC3047"/>
    <w:rsid w:val="00AC4326"/>
    <w:rsid w:val="00AC464E"/>
    <w:rsid w:val="00AC4B3E"/>
    <w:rsid w:val="00AC6F5B"/>
    <w:rsid w:val="00AD35E7"/>
    <w:rsid w:val="00AD3960"/>
    <w:rsid w:val="00AD41AF"/>
    <w:rsid w:val="00AD5351"/>
    <w:rsid w:val="00AD6166"/>
    <w:rsid w:val="00AD7160"/>
    <w:rsid w:val="00AE01B2"/>
    <w:rsid w:val="00AE06CE"/>
    <w:rsid w:val="00AE52B3"/>
    <w:rsid w:val="00AE5AFC"/>
    <w:rsid w:val="00AF1511"/>
    <w:rsid w:val="00AF2108"/>
    <w:rsid w:val="00AF229C"/>
    <w:rsid w:val="00AF2419"/>
    <w:rsid w:val="00AF5843"/>
    <w:rsid w:val="00AF5F06"/>
    <w:rsid w:val="00AF63A1"/>
    <w:rsid w:val="00AF69C1"/>
    <w:rsid w:val="00AF787A"/>
    <w:rsid w:val="00B0124E"/>
    <w:rsid w:val="00B06CC5"/>
    <w:rsid w:val="00B07BB6"/>
    <w:rsid w:val="00B15168"/>
    <w:rsid w:val="00B16B2D"/>
    <w:rsid w:val="00B17642"/>
    <w:rsid w:val="00B17AF1"/>
    <w:rsid w:val="00B21121"/>
    <w:rsid w:val="00B21297"/>
    <w:rsid w:val="00B21720"/>
    <w:rsid w:val="00B22189"/>
    <w:rsid w:val="00B24022"/>
    <w:rsid w:val="00B2562C"/>
    <w:rsid w:val="00B27873"/>
    <w:rsid w:val="00B27EC4"/>
    <w:rsid w:val="00B30757"/>
    <w:rsid w:val="00B31649"/>
    <w:rsid w:val="00B3386B"/>
    <w:rsid w:val="00B34325"/>
    <w:rsid w:val="00B34610"/>
    <w:rsid w:val="00B35E95"/>
    <w:rsid w:val="00B37261"/>
    <w:rsid w:val="00B40FAD"/>
    <w:rsid w:val="00B42A71"/>
    <w:rsid w:val="00B42D1B"/>
    <w:rsid w:val="00B43E29"/>
    <w:rsid w:val="00B44956"/>
    <w:rsid w:val="00B466DC"/>
    <w:rsid w:val="00B468D9"/>
    <w:rsid w:val="00B517C2"/>
    <w:rsid w:val="00B53A58"/>
    <w:rsid w:val="00B54095"/>
    <w:rsid w:val="00B54937"/>
    <w:rsid w:val="00B55889"/>
    <w:rsid w:val="00B6074F"/>
    <w:rsid w:val="00B61ED6"/>
    <w:rsid w:val="00B6222B"/>
    <w:rsid w:val="00B64125"/>
    <w:rsid w:val="00B654B0"/>
    <w:rsid w:val="00B6793A"/>
    <w:rsid w:val="00B7236E"/>
    <w:rsid w:val="00B725E9"/>
    <w:rsid w:val="00B737CA"/>
    <w:rsid w:val="00B73E43"/>
    <w:rsid w:val="00B7546C"/>
    <w:rsid w:val="00B755E3"/>
    <w:rsid w:val="00B75D64"/>
    <w:rsid w:val="00B77780"/>
    <w:rsid w:val="00B82409"/>
    <w:rsid w:val="00B82519"/>
    <w:rsid w:val="00B83F78"/>
    <w:rsid w:val="00B90AD1"/>
    <w:rsid w:val="00B9397D"/>
    <w:rsid w:val="00B94448"/>
    <w:rsid w:val="00B94782"/>
    <w:rsid w:val="00B94C5E"/>
    <w:rsid w:val="00B959B3"/>
    <w:rsid w:val="00B95A4F"/>
    <w:rsid w:val="00BA19F4"/>
    <w:rsid w:val="00BA225B"/>
    <w:rsid w:val="00BA2AA7"/>
    <w:rsid w:val="00BA307C"/>
    <w:rsid w:val="00BA3B72"/>
    <w:rsid w:val="00BB002D"/>
    <w:rsid w:val="00BB05F0"/>
    <w:rsid w:val="00BB0BAC"/>
    <w:rsid w:val="00BB19A3"/>
    <w:rsid w:val="00BB2F51"/>
    <w:rsid w:val="00BB4116"/>
    <w:rsid w:val="00BB48DE"/>
    <w:rsid w:val="00BB5869"/>
    <w:rsid w:val="00BB5BCA"/>
    <w:rsid w:val="00BB5F6E"/>
    <w:rsid w:val="00BB6B41"/>
    <w:rsid w:val="00BB7C3A"/>
    <w:rsid w:val="00BC0B17"/>
    <w:rsid w:val="00BC1DAF"/>
    <w:rsid w:val="00BC2140"/>
    <w:rsid w:val="00BC2409"/>
    <w:rsid w:val="00BC2471"/>
    <w:rsid w:val="00BC36CB"/>
    <w:rsid w:val="00BC6254"/>
    <w:rsid w:val="00BC721E"/>
    <w:rsid w:val="00BC7667"/>
    <w:rsid w:val="00BC7857"/>
    <w:rsid w:val="00BD0AC2"/>
    <w:rsid w:val="00BE0FBE"/>
    <w:rsid w:val="00BE109F"/>
    <w:rsid w:val="00BE2659"/>
    <w:rsid w:val="00BE4E09"/>
    <w:rsid w:val="00BE57F9"/>
    <w:rsid w:val="00BE5B37"/>
    <w:rsid w:val="00BF0F95"/>
    <w:rsid w:val="00BF12A2"/>
    <w:rsid w:val="00BF177D"/>
    <w:rsid w:val="00BF3CDB"/>
    <w:rsid w:val="00BF414D"/>
    <w:rsid w:val="00BF455A"/>
    <w:rsid w:val="00BF6551"/>
    <w:rsid w:val="00BF7870"/>
    <w:rsid w:val="00BF7FDC"/>
    <w:rsid w:val="00C02A03"/>
    <w:rsid w:val="00C07875"/>
    <w:rsid w:val="00C12EDE"/>
    <w:rsid w:val="00C16B0C"/>
    <w:rsid w:val="00C17EB7"/>
    <w:rsid w:val="00C21AD0"/>
    <w:rsid w:val="00C21E03"/>
    <w:rsid w:val="00C2757B"/>
    <w:rsid w:val="00C301F8"/>
    <w:rsid w:val="00C31B8C"/>
    <w:rsid w:val="00C36922"/>
    <w:rsid w:val="00C40141"/>
    <w:rsid w:val="00C4108B"/>
    <w:rsid w:val="00C41A37"/>
    <w:rsid w:val="00C41FD4"/>
    <w:rsid w:val="00C4304E"/>
    <w:rsid w:val="00C44CE8"/>
    <w:rsid w:val="00C44E1B"/>
    <w:rsid w:val="00C47A3E"/>
    <w:rsid w:val="00C50C64"/>
    <w:rsid w:val="00C51F45"/>
    <w:rsid w:val="00C550D5"/>
    <w:rsid w:val="00C552CA"/>
    <w:rsid w:val="00C56E41"/>
    <w:rsid w:val="00C57D4F"/>
    <w:rsid w:val="00C6094D"/>
    <w:rsid w:val="00C61959"/>
    <w:rsid w:val="00C61A72"/>
    <w:rsid w:val="00C665E1"/>
    <w:rsid w:val="00C70E72"/>
    <w:rsid w:val="00C71F92"/>
    <w:rsid w:val="00C72141"/>
    <w:rsid w:val="00C724B9"/>
    <w:rsid w:val="00C73748"/>
    <w:rsid w:val="00C743D7"/>
    <w:rsid w:val="00C759E2"/>
    <w:rsid w:val="00C77113"/>
    <w:rsid w:val="00C82D48"/>
    <w:rsid w:val="00C84143"/>
    <w:rsid w:val="00C85352"/>
    <w:rsid w:val="00C86177"/>
    <w:rsid w:val="00C92B43"/>
    <w:rsid w:val="00C92CBD"/>
    <w:rsid w:val="00C9580E"/>
    <w:rsid w:val="00C96987"/>
    <w:rsid w:val="00C97F27"/>
    <w:rsid w:val="00CA645C"/>
    <w:rsid w:val="00CA77FD"/>
    <w:rsid w:val="00CB07D1"/>
    <w:rsid w:val="00CB08E0"/>
    <w:rsid w:val="00CB227B"/>
    <w:rsid w:val="00CB2D3F"/>
    <w:rsid w:val="00CB2DD8"/>
    <w:rsid w:val="00CB3863"/>
    <w:rsid w:val="00CB3965"/>
    <w:rsid w:val="00CB41A4"/>
    <w:rsid w:val="00CB54D1"/>
    <w:rsid w:val="00CB77BB"/>
    <w:rsid w:val="00CC07A0"/>
    <w:rsid w:val="00CC0EB8"/>
    <w:rsid w:val="00CC32F6"/>
    <w:rsid w:val="00CC4735"/>
    <w:rsid w:val="00CC56A3"/>
    <w:rsid w:val="00CD53BB"/>
    <w:rsid w:val="00CD69A8"/>
    <w:rsid w:val="00CD7789"/>
    <w:rsid w:val="00CE195A"/>
    <w:rsid w:val="00CE22BA"/>
    <w:rsid w:val="00CE2664"/>
    <w:rsid w:val="00CE290C"/>
    <w:rsid w:val="00CE6592"/>
    <w:rsid w:val="00CE7DF7"/>
    <w:rsid w:val="00CF2307"/>
    <w:rsid w:val="00CF307B"/>
    <w:rsid w:val="00CF36F1"/>
    <w:rsid w:val="00CF4BA7"/>
    <w:rsid w:val="00D00333"/>
    <w:rsid w:val="00D004D6"/>
    <w:rsid w:val="00D01966"/>
    <w:rsid w:val="00D02B62"/>
    <w:rsid w:val="00D0398E"/>
    <w:rsid w:val="00D05ECC"/>
    <w:rsid w:val="00D12C87"/>
    <w:rsid w:val="00D1359D"/>
    <w:rsid w:val="00D13B0B"/>
    <w:rsid w:val="00D162D0"/>
    <w:rsid w:val="00D167FC"/>
    <w:rsid w:val="00D1696B"/>
    <w:rsid w:val="00D170B2"/>
    <w:rsid w:val="00D172A8"/>
    <w:rsid w:val="00D21207"/>
    <w:rsid w:val="00D223F2"/>
    <w:rsid w:val="00D22897"/>
    <w:rsid w:val="00D237A7"/>
    <w:rsid w:val="00D265C0"/>
    <w:rsid w:val="00D27603"/>
    <w:rsid w:val="00D279D1"/>
    <w:rsid w:val="00D3670A"/>
    <w:rsid w:val="00D40A3E"/>
    <w:rsid w:val="00D466C0"/>
    <w:rsid w:val="00D50A57"/>
    <w:rsid w:val="00D50EDB"/>
    <w:rsid w:val="00D51FBF"/>
    <w:rsid w:val="00D534F9"/>
    <w:rsid w:val="00D55FC3"/>
    <w:rsid w:val="00D66E23"/>
    <w:rsid w:val="00D709EB"/>
    <w:rsid w:val="00D71A4A"/>
    <w:rsid w:val="00D74DE3"/>
    <w:rsid w:val="00D77499"/>
    <w:rsid w:val="00D80C1B"/>
    <w:rsid w:val="00D8221C"/>
    <w:rsid w:val="00D8583A"/>
    <w:rsid w:val="00D938BF"/>
    <w:rsid w:val="00D95D2B"/>
    <w:rsid w:val="00D975BC"/>
    <w:rsid w:val="00D97A07"/>
    <w:rsid w:val="00DA0A3E"/>
    <w:rsid w:val="00DA1B67"/>
    <w:rsid w:val="00DA4E5E"/>
    <w:rsid w:val="00DA5668"/>
    <w:rsid w:val="00DA5700"/>
    <w:rsid w:val="00DA6824"/>
    <w:rsid w:val="00DA7AE8"/>
    <w:rsid w:val="00DB3063"/>
    <w:rsid w:val="00DB3563"/>
    <w:rsid w:val="00DB4B4C"/>
    <w:rsid w:val="00DB5B60"/>
    <w:rsid w:val="00DB7CE3"/>
    <w:rsid w:val="00DC456D"/>
    <w:rsid w:val="00DC6E7D"/>
    <w:rsid w:val="00DD3994"/>
    <w:rsid w:val="00DD4674"/>
    <w:rsid w:val="00DD5772"/>
    <w:rsid w:val="00DD5A7B"/>
    <w:rsid w:val="00DD62DE"/>
    <w:rsid w:val="00DE0471"/>
    <w:rsid w:val="00DE3AB1"/>
    <w:rsid w:val="00DE3FD6"/>
    <w:rsid w:val="00DE5CAA"/>
    <w:rsid w:val="00DF0B9F"/>
    <w:rsid w:val="00DF17A7"/>
    <w:rsid w:val="00DF22C3"/>
    <w:rsid w:val="00DF3B84"/>
    <w:rsid w:val="00E03CE4"/>
    <w:rsid w:val="00E04B88"/>
    <w:rsid w:val="00E05121"/>
    <w:rsid w:val="00E05657"/>
    <w:rsid w:val="00E05C7D"/>
    <w:rsid w:val="00E06C02"/>
    <w:rsid w:val="00E0706F"/>
    <w:rsid w:val="00E12A17"/>
    <w:rsid w:val="00E1734D"/>
    <w:rsid w:val="00E17CA7"/>
    <w:rsid w:val="00E2182C"/>
    <w:rsid w:val="00E2358D"/>
    <w:rsid w:val="00E236A7"/>
    <w:rsid w:val="00E2452C"/>
    <w:rsid w:val="00E24C9F"/>
    <w:rsid w:val="00E26362"/>
    <w:rsid w:val="00E27D14"/>
    <w:rsid w:val="00E30EAA"/>
    <w:rsid w:val="00E3133A"/>
    <w:rsid w:val="00E32298"/>
    <w:rsid w:val="00E332EB"/>
    <w:rsid w:val="00E3365F"/>
    <w:rsid w:val="00E35A69"/>
    <w:rsid w:val="00E35BBF"/>
    <w:rsid w:val="00E36D07"/>
    <w:rsid w:val="00E375E1"/>
    <w:rsid w:val="00E379A9"/>
    <w:rsid w:val="00E40245"/>
    <w:rsid w:val="00E40931"/>
    <w:rsid w:val="00E41F83"/>
    <w:rsid w:val="00E4243D"/>
    <w:rsid w:val="00E43D3A"/>
    <w:rsid w:val="00E45314"/>
    <w:rsid w:val="00E45C4C"/>
    <w:rsid w:val="00E468A5"/>
    <w:rsid w:val="00E52AA2"/>
    <w:rsid w:val="00E52B83"/>
    <w:rsid w:val="00E54286"/>
    <w:rsid w:val="00E54AA2"/>
    <w:rsid w:val="00E54F2B"/>
    <w:rsid w:val="00E56E8D"/>
    <w:rsid w:val="00E602B2"/>
    <w:rsid w:val="00E63539"/>
    <w:rsid w:val="00E65F5E"/>
    <w:rsid w:val="00E67687"/>
    <w:rsid w:val="00E70F05"/>
    <w:rsid w:val="00E73B86"/>
    <w:rsid w:val="00E75878"/>
    <w:rsid w:val="00E81030"/>
    <w:rsid w:val="00E8478A"/>
    <w:rsid w:val="00E90846"/>
    <w:rsid w:val="00E938DA"/>
    <w:rsid w:val="00E95CD9"/>
    <w:rsid w:val="00E96D34"/>
    <w:rsid w:val="00EA0C51"/>
    <w:rsid w:val="00EA2B7E"/>
    <w:rsid w:val="00EA3795"/>
    <w:rsid w:val="00EA4064"/>
    <w:rsid w:val="00EB1918"/>
    <w:rsid w:val="00EB2600"/>
    <w:rsid w:val="00EB2DCE"/>
    <w:rsid w:val="00EB4200"/>
    <w:rsid w:val="00EB431A"/>
    <w:rsid w:val="00EB55C5"/>
    <w:rsid w:val="00EC1B6A"/>
    <w:rsid w:val="00EC6BCC"/>
    <w:rsid w:val="00ED0A13"/>
    <w:rsid w:val="00ED1EB6"/>
    <w:rsid w:val="00ED5901"/>
    <w:rsid w:val="00ED795A"/>
    <w:rsid w:val="00EF2327"/>
    <w:rsid w:val="00EF3D31"/>
    <w:rsid w:val="00EF4A56"/>
    <w:rsid w:val="00EF5C7C"/>
    <w:rsid w:val="00F00C56"/>
    <w:rsid w:val="00F03CE1"/>
    <w:rsid w:val="00F04AFB"/>
    <w:rsid w:val="00F055CC"/>
    <w:rsid w:val="00F06694"/>
    <w:rsid w:val="00F108F9"/>
    <w:rsid w:val="00F151F8"/>
    <w:rsid w:val="00F165BF"/>
    <w:rsid w:val="00F2057C"/>
    <w:rsid w:val="00F206A3"/>
    <w:rsid w:val="00F218E9"/>
    <w:rsid w:val="00F222B8"/>
    <w:rsid w:val="00F23EFE"/>
    <w:rsid w:val="00F241A8"/>
    <w:rsid w:val="00F242EC"/>
    <w:rsid w:val="00F24344"/>
    <w:rsid w:val="00F25226"/>
    <w:rsid w:val="00F25D7D"/>
    <w:rsid w:val="00F3116D"/>
    <w:rsid w:val="00F31AD3"/>
    <w:rsid w:val="00F31E6C"/>
    <w:rsid w:val="00F40D23"/>
    <w:rsid w:val="00F41833"/>
    <w:rsid w:val="00F4350F"/>
    <w:rsid w:val="00F43DC1"/>
    <w:rsid w:val="00F458FC"/>
    <w:rsid w:val="00F50E2B"/>
    <w:rsid w:val="00F57599"/>
    <w:rsid w:val="00F57BBE"/>
    <w:rsid w:val="00F62927"/>
    <w:rsid w:val="00F66386"/>
    <w:rsid w:val="00F66545"/>
    <w:rsid w:val="00F672AD"/>
    <w:rsid w:val="00F676D4"/>
    <w:rsid w:val="00F700D0"/>
    <w:rsid w:val="00F73CA0"/>
    <w:rsid w:val="00F7406F"/>
    <w:rsid w:val="00F77313"/>
    <w:rsid w:val="00F81EF7"/>
    <w:rsid w:val="00F82B4A"/>
    <w:rsid w:val="00F86838"/>
    <w:rsid w:val="00F90750"/>
    <w:rsid w:val="00F9158E"/>
    <w:rsid w:val="00F91AB6"/>
    <w:rsid w:val="00F92028"/>
    <w:rsid w:val="00F92761"/>
    <w:rsid w:val="00F93249"/>
    <w:rsid w:val="00F94F2F"/>
    <w:rsid w:val="00F95F50"/>
    <w:rsid w:val="00F96A32"/>
    <w:rsid w:val="00F96C25"/>
    <w:rsid w:val="00F973FA"/>
    <w:rsid w:val="00F97660"/>
    <w:rsid w:val="00FA383E"/>
    <w:rsid w:val="00FA3E8C"/>
    <w:rsid w:val="00FA545D"/>
    <w:rsid w:val="00FB272E"/>
    <w:rsid w:val="00FB4C64"/>
    <w:rsid w:val="00FB7370"/>
    <w:rsid w:val="00FC1ED1"/>
    <w:rsid w:val="00FC3AB8"/>
    <w:rsid w:val="00FC4F92"/>
    <w:rsid w:val="00FC52E2"/>
    <w:rsid w:val="00FC5C64"/>
    <w:rsid w:val="00FC66C6"/>
    <w:rsid w:val="00FD3A10"/>
    <w:rsid w:val="00FD452B"/>
    <w:rsid w:val="00FD77CB"/>
    <w:rsid w:val="00FE01DB"/>
    <w:rsid w:val="00FE0BA0"/>
    <w:rsid w:val="00FE104F"/>
    <w:rsid w:val="00FE1707"/>
    <w:rsid w:val="00FE30CA"/>
    <w:rsid w:val="00FE41B9"/>
    <w:rsid w:val="00FE4472"/>
    <w:rsid w:val="00FE5F96"/>
    <w:rsid w:val="00FE768A"/>
    <w:rsid w:val="00FF3C18"/>
    <w:rsid w:val="00FF58F6"/>
    <w:rsid w:val="00FF70D9"/>
    <w:rsid w:val="00FF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C0961"/>
  <w15:docId w15:val="{3A5FEE4F-4B40-4CC9-AB1D-C5FA44990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0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7C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9260F1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17C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17CA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7CA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115ED8"/>
    <w:pPr>
      <w:keepNext/>
      <w:keepLines/>
      <w:suppressAutoHyphens/>
      <w:spacing w:before="200" w:line="252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qFormat/>
    <w:rsid w:val="009260F1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9260F1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9260F1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qFormat/>
    <w:rsid w:val="009260F1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qFormat/>
    <w:rsid w:val="009260F1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260F1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qFormat/>
    <w:rsid w:val="009260F1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9260F1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customStyle="1" w:styleId="dane">
    <w:name w:val="dane"/>
    <w:basedOn w:val="Domylnaczcionkaakapitu"/>
    <w:qFormat/>
    <w:rsid w:val="009260F1"/>
  </w:style>
  <w:style w:type="paragraph" w:styleId="Akapitzlist">
    <w:name w:val="List Paragraph"/>
    <w:aliases w:val="Numerowanie,BulletC,Wyliczanie,Obiekt,List Paragraph,normalny tekst,Akapit z listą31,Bullets,Akapit z listą BS,CW_Lista,Odstavec,Akapit z listą numerowaną,Podsis rysunku,lp1,Bullet List,FooterText,numbered,Paragraphe de liste1,列出段落,列出段落1"/>
    <w:basedOn w:val="Normalny"/>
    <w:link w:val="AkapitzlistZnak"/>
    <w:uiPriority w:val="34"/>
    <w:qFormat/>
    <w:rsid w:val="009260F1"/>
    <w:pPr>
      <w:ind w:left="708"/>
    </w:pPr>
    <w:rPr>
      <w:lang w:val="x-none" w:eastAsia="x-none"/>
    </w:rPr>
  </w:style>
  <w:style w:type="paragraph" w:customStyle="1" w:styleId="Default">
    <w:name w:val="Default"/>
    <w:qFormat/>
    <w:rsid w:val="009260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unhideWhenUsed/>
    <w:qFormat/>
    <w:rsid w:val="009260F1"/>
    <w:rPr>
      <w:vertAlign w:val="superscript"/>
    </w:rPr>
  </w:style>
  <w:style w:type="paragraph" w:customStyle="1" w:styleId="Zwykytekst1">
    <w:name w:val="Zwykły tekst1"/>
    <w:basedOn w:val="Normalny"/>
    <w:qFormat/>
    <w:rsid w:val="009260F1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qFormat/>
    <w:rsid w:val="009260F1"/>
    <w:pPr>
      <w:suppressAutoHyphens/>
    </w:pPr>
    <w:rPr>
      <w:sz w:val="44"/>
      <w:lang w:eastAsia="ar-SA"/>
    </w:rPr>
  </w:style>
  <w:style w:type="paragraph" w:styleId="Tekstprzypisukocowego">
    <w:name w:val="endnote text"/>
    <w:basedOn w:val="Normalny"/>
    <w:link w:val="TekstprzypisukocowegoZnak"/>
    <w:unhideWhenUsed/>
    <w:qFormat/>
    <w:rsid w:val="009260F1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9260F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dokomentarza">
    <w:name w:val="annotation reference"/>
    <w:unhideWhenUsed/>
    <w:qFormat/>
    <w:rsid w:val="009260F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9260F1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qFormat/>
    <w:rsid w:val="009260F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Akapit z listą BS Znak,CW_Lista Znak,Odstavec Znak,Akapit z listą numerowaną Znak,lp1 Znak,列出段落 Znak"/>
    <w:link w:val="Akapitzlist"/>
    <w:uiPriority w:val="34"/>
    <w:qFormat/>
    <w:rsid w:val="009260F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260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260F1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9470F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9470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E17CA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E17CA7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E17CA7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E17CA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qFormat/>
    <w:rsid w:val="00E17CA7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17C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qFormat/>
    <w:rsid w:val="009161ED"/>
    <w:pPr>
      <w:suppressAutoHyphens/>
      <w:ind w:left="360" w:hanging="360"/>
      <w:jc w:val="both"/>
    </w:pPr>
    <w:rPr>
      <w:sz w:val="24"/>
      <w:szCs w:val="24"/>
      <w:lang w:eastAsia="zh-CN"/>
    </w:rPr>
  </w:style>
  <w:style w:type="paragraph" w:styleId="NormalnyWeb">
    <w:name w:val="Normal (Web)"/>
    <w:basedOn w:val="Normalny"/>
    <w:unhideWhenUsed/>
    <w:qFormat/>
    <w:rsid w:val="00F108F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52AA2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qFormat/>
    <w:rsid w:val="004F6A5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4F6A5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komentarza1">
    <w:name w:val="Tekst komentarza1"/>
    <w:basedOn w:val="Normalny"/>
    <w:qFormat/>
    <w:rsid w:val="004F6A5C"/>
    <w:pPr>
      <w:suppressAutoHyphens/>
    </w:pPr>
    <w:rPr>
      <w:lang w:eastAsia="ar-SA"/>
    </w:rPr>
  </w:style>
  <w:style w:type="table" w:styleId="Tabela-Siatka">
    <w:name w:val="Table Grid"/>
    <w:basedOn w:val="Standardowy"/>
    <w:rsid w:val="006D6612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Akapitzlist"/>
    <w:link w:val="Styl1Znak"/>
    <w:qFormat/>
    <w:rsid w:val="002258C8"/>
    <w:pPr>
      <w:numPr>
        <w:numId w:val="1"/>
      </w:numPr>
      <w:spacing w:after="160" w:line="259" w:lineRule="auto"/>
      <w:ind w:left="0" w:hanging="720"/>
      <w:contextualSpacing/>
      <w:jc w:val="both"/>
    </w:pPr>
  </w:style>
  <w:style w:type="character" w:customStyle="1" w:styleId="Styl1Znak">
    <w:name w:val="Styl1 Znak"/>
    <w:basedOn w:val="AkapitzlistZnak"/>
    <w:link w:val="Styl1"/>
    <w:qFormat/>
    <w:rsid w:val="002258C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Teksttreci">
    <w:name w:val="Tekst treści"/>
    <w:basedOn w:val="Normalny"/>
    <w:qFormat/>
    <w:rsid w:val="00C9580E"/>
    <w:pPr>
      <w:shd w:val="clear" w:color="auto" w:fill="FFFFFF"/>
      <w:spacing w:before="180" w:after="180" w:line="0" w:lineRule="atLeast"/>
      <w:ind w:hanging="720"/>
      <w:jc w:val="both"/>
    </w:pPr>
    <w:rPr>
      <w:color w:val="000000"/>
      <w:sz w:val="18"/>
      <w:szCs w:val="18"/>
    </w:rPr>
  </w:style>
  <w:style w:type="paragraph" w:customStyle="1" w:styleId="Teksttreci0">
    <w:name w:val="Tekst treści_"/>
    <w:basedOn w:val="Normalny"/>
    <w:qFormat/>
    <w:rsid w:val="00C9580E"/>
    <w:pPr>
      <w:shd w:val="clear" w:color="auto" w:fill="FFFFFF"/>
      <w:spacing w:before="180" w:after="180" w:line="0" w:lineRule="atLeast"/>
      <w:ind w:hanging="720"/>
      <w:jc w:val="both"/>
    </w:pPr>
    <w:rPr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95959"/>
    <w:rPr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95959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character" w:customStyle="1" w:styleId="Znakiprzypiswdolnych">
    <w:name w:val="Znaki przypisów dolnych"/>
    <w:qFormat/>
    <w:rsid w:val="007F6B33"/>
    <w:rPr>
      <w:rFonts w:cs="Times New Roman"/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qFormat/>
    <w:rsid w:val="007F6B33"/>
    <w:pPr>
      <w:widowControl w:val="0"/>
      <w:suppressAutoHyphens/>
      <w:spacing w:line="288" w:lineRule="auto"/>
    </w:pPr>
    <w:rPr>
      <w:bCs/>
      <w:color w:val="000000"/>
      <w:kern w:val="2"/>
      <w:lang w:eastAsia="zh-C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qFormat/>
    <w:rsid w:val="007F6B33"/>
    <w:rPr>
      <w:rFonts w:ascii="Times New Roman" w:eastAsia="Times New Roman" w:hAnsi="Times New Roman" w:cs="Times New Roman"/>
      <w:bCs/>
      <w:color w:val="000000"/>
      <w:kern w:val="2"/>
      <w:sz w:val="20"/>
      <w:szCs w:val="20"/>
      <w:lang w:eastAsia="zh-CN"/>
    </w:rPr>
  </w:style>
  <w:style w:type="character" w:customStyle="1" w:styleId="FootnoteCharacters">
    <w:name w:val="Footnote Characters"/>
    <w:qFormat/>
    <w:rsid w:val="007F6B33"/>
    <w:rPr>
      <w:rFonts w:cs="Times New Roman"/>
      <w:position w:val="6"/>
    </w:rPr>
  </w:style>
  <w:style w:type="paragraph" w:customStyle="1" w:styleId="Listapunktowana22">
    <w:name w:val="Lista punktowana 22"/>
    <w:basedOn w:val="Normalny"/>
    <w:qFormat/>
    <w:rsid w:val="00456174"/>
    <w:pPr>
      <w:widowControl w:val="0"/>
      <w:suppressAutoHyphens/>
      <w:autoSpaceDE w:val="0"/>
      <w:ind w:left="566" w:hanging="283"/>
    </w:pPr>
    <w:rPr>
      <w:bCs/>
      <w:color w:val="000000"/>
      <w:kern w:val="2"/>
      <w:sz w:val="22"/>
      <w:szCs w:val="22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56174"/>
    <w:rPr>
      <w:vertAlign w:val="superscript"/>
    </w:rPr>
  </w:style>
  <w:style w:type="character" w:customStyle="1" w:styleId="Domylnaczcionkaakapitu1">
    <w:name w:val="Domyślna czcionka akapitu1"/>
    <w:qFormat/>
    <w:rsid w:val="00094D3C"/>
  </w:style>
  <w:style w:type="paragraph" w:customStyle="1" w:styleId="Nagwektabeli">
    <w:name w:val="Nagłówek tabeli"/>
    <w:basedOn w:val="Normalny"/>
    <w:qFormat/>
    <w:rsid w:val="00094D3C"/>
    <w:pPr>
      <w:widowControl w:val="0"/>
      <w:suppressLineNumbers/>
      <w:suppressAutoHyphens/>
      <w:spacing w:line="100" w:lineRule="atLeast"/>
      <w:jc w:val="center"/>
      <w:textAlignment w:val="baseline"/>
    </w:pPr>
    <w:rPr>
      <w:rFonts w:eastAsia="Lucida Sans Unicode" w:cs="Mangal"/>
      <w:b/>
      <w:bCs/>
      <w:kern w:val="1"/>
      <w:sz w:val="24"/>
      <w:szCs w:val="24"/>
      <w:lang w:eastAsia="zh-C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44352B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6F58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treciPogrubienie">
    <w:name w:val="Tekst treści + Pogrubienie"/>
    <w:qFormat/>
    <w:rsid w:val="006F58D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</w:rPr>
  </w:style>
  <w:style w:type="paragraph" w:customStyle="1" w:styleId="Standard">
    <w:name w:val="Standard"/>
    <w:qFormat/>
    <w:rsid w:val="00F43DC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stpodstawowywcity0">
    <w:name w:val="Tekst podstawowy wci?ty"/>
    <w:basedOn w:val="Standard"/>
    <w:qFormat/>
    <w:rsid w:val="002608E0"/>
    <w:pPr>
      <w:overflowPunct w:val="0"/>
      <w:autoSpaceDE w:val="0"/>
      <w:ind w:right="51"/>
      <w:jc w:val="both"/>
      <w:textAlignment w:val="auto"/>
    </w:pPr>
    <w:rPr>
      <w:szCs w:val="20"/>
    </w:rPr>
  </w:style>
  <w:style w:type="numbering" w:customStyle="1" w:styleId="WW8Num13">
    <w:name w:val="WW8Num13"/>
    <w:qFormat/>
    <w:rsid w:val="002608E0"/>
    <w:pPr>
      <w:numPr>
        <w:numId w:val="2"/>
      </w:numPr>
    </w:pPr>
  </w:style>
  <w:style w:type="character" w:styleId="Pogrubienie">
    <w:name w:val="Strong"/>
    <w:qFormat/>
    <w:rsid w:val="00E938DA"/>
    <w:rPr>
      <w:b/>
      <w:bCs/>
    </w:rPr>
  </w:style>
  <w:style w:type="paragraph" w:customStyle="1" w:styleId="pkt1">
    <w:name w:val="pkt1"/>
    <w:basedOn w:val="Normalny"/>
    <w:qFormat/>
    <w:rsid w:val="001141E5"/>
    <w:pPr>
      <w:spacing w:before="60" w:after="60"/>
      <w:ind w:left="850" w:hanging="425"/>
      <w:jc w:val="both"/>
    </w:pPr>
    <w:rPr>
      <w:rFonts w:ascii="Calibri" w:hAnsi="Calibri" w:cs="Calibri"/>
      <w:sz w:val="22"/>
    </w:rPr>
  </w:style>
  <w:style w:type="paragraph" w:styleId="Listapunktowana">
    <w:name w:val="List Bullet"/>
    <w:basedOn w:val="Normalny"/>
    <w:autoRedefine/>
    <w:qFormat/>
    <w:rsid w:val="001141E5"/>
    <w:pPr>
      <w:numPr>
        <w:numId w:val="4"/>
      </w:numPr>
    </w:pPr>
    <w:rPr>
      <w:rFonts w:ascii="Calibri" w:hAnsi="Calibri" w:cs="Calibri"/>
      <w:sz w:val="22"/>
      <w:szCs w:val="22"/>
    </w:rPr>
  </w:style>
  <w:style w:type="paragraph" w:customStyle="1" w:styleId="Normalny1">
    <w:name w:val="Normalny1"/>
    <w:qFormat/>
    <w:rsid w:val="001141E5"/>
    <w:pPr>
      <w:spacing w:after="0" w:line="276" w:lineRule="auto"/>
    </w:pPr>
    <w:rPr>
      <w:rFonts w:ascii="Arial" w:eastAsia="Arial" w:hAnsi="Arial" w:cs="Arial"/>
      <w:lang w:val="pl" w:eastAsia="pl-PL"/>
    </w:rPr>
  </w:style>
  <w:style w:type="paragraph" w:customStyle="1" w:styleId="Akapitzlist1">
    <w:name w:val="Akapit z listą1"/>
    <w:basedOn w:val="Normalny"/>
    <w:link w:val="ListParagraphChar"/>
    <w:qFormat/>
    <w:rsid w:val="0032159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character" w:customStyle="1" w:styleId="Mocnewyrnione">
    <w:name w:val="Mocne wyróżnione"/>
    <w:qFormat/>
    <w:rsid w:val="000C2A1F"/>
    <w:rPr>
      <w:b/>
      <w:bCs/>
    </w:rPr>
  </w:style>
  <w:style w:type="character" w:customStyle="1" w:styleId="czeinternetowe">
    <w:name w:val="Łącze internetowe"/>
    <w:rsid w:val="000C2A1F"/>
    <w:rPr>
      <w:color w:val="000080"/>
      <w:u w:val="single"/>
    </w:rPr>
  </w:style>
  <w:style w:type="paragraph" w:customStyle="1" w:styleId="Zawartotabeli">
    <w:name w:val="Zawartość tabeli"/>
    <w:basedOn w:val="Normalny"/>
    <w:qFormat/>
    <w:rsid w:val="00EA3795"/>
    <w:pPr>
      <w:widowControl w:val="0"/>
      <w:suppressLineNumbers/>
      <w:suppressAutoHyphens/>
      <w:spacing w:line="100" w:lineRule="atLeast"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col-xs-7">
    <w:name w:val="col-xs-7"/>
    <w:basedOn w:val="Normalny"/>
    <w:qFormat/>
    <w:rsid w:val="00386C66"/>
    <w:pPr>
      <w:spacing w:before="100" w:beforeAutospacing="1" w:after="100" w:afterAutospacing="1"/>
    </w:pPr>
    <w:rPr>
      <w:sz w:val="24"/>
      <w:szCs w:val="24"/>
    </w:rPr>
  </w:style>
  <w:style w:type="paragraph" w:customStyle="1" w:styleId="Blockquote">
    <w:name w:val="Blockquote"/>
    <w:basedOn w:val="Normalny"/>
    <w:qFormat/>
    <w:rsid w:val="008C58F8"/>
    <w:pPr>
      <w:spacing w:before="100" w:after="100"/>
      <w:ind w:left="360" w:right="360"/>
    </w:pPr>
    <w:rPr>
      <w:snapToGrid w:val="0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qFormat/>
    <w:rsid w:val="00115ED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StopkaZnak1">
    <w:name w:val="Stopka Znak1"/>
    <w:basedOn w:val="Domylnaczcionkaakapitu"/>
    <w:uiPriority w:val="99"/>
    <w:semiHidden/>
    <w:qFormat/>
    <w:rsid w:val="00115ED8"/>
    <w:rPr>
      <w:rFonts w:cs="Times New Roman"/>
      <w:color w:val="00000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115ED8"/>
    <w:rPr>
      <w:rFonts w:cs="Times New Roman"/>
      <w:color w:val="00000A"/>
      <w:sz w:val="16"/>
      <w:szCs w:val="16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115ED8"/>
    <w:rPr>
      <w:rFonts w:ascii="Calibri" w:hAnsi="Calibri"/>
      <w:szCs w:val="21"/>
    </w:rPr>
  </w:style>
  <w:style w:type="paragraph" w:styleId="Lista">
    <w:name w:val="List"/>
    <w:basedOn w:val="Tekstpodstawowy"/>
    <w:qFormat/>
    <w:rsid w:val="00115ED8"/>
    <w:pPr>
      <w:tabs>
        <w:tab w:val="clear" w:pos="567"/>
      </w:tabs>
      <w:suppressAutoHyphens/>
      <w:spacing w:after="120" w:line="252" w:lineRule="auto"/>
      <w:jc w:val="left"/>
    </w:pPr>
    <w:rPr>
      <w:rFonts w:ascii="Calibri" w:eastAsia="Calibri" w:hAnsi="Calibri" w:cs="Lucida Sans"/>
      <w:b w:val="0"/>
      <w:color w:val="00000A"/>
      <w:sz w:val="22"/>
      <w:szCs w:val="22"/>
      <w:lang w:val="pl-PL" w:eastAsia="en-US"/>
    </w:rPr>
  </w:style>
  <w:style w:type="paragraph" w:styleId="Legenda">
    <w:name w:val="caption"/>
    <w:basedOn w:val="Normalny"/>
    <w:qFormat/>
    <w:rsid w:val="00115ED8"/>
    <w:pPr>
      <w:suppressLineNumbers/>
      <w:suppressAutoHyphens/>
      <w:spacing w:before="120" w:after="120" w:line="252" w:lineRule="auto"/>
    </w:pPr>
    <w:rPr>
      <w:rFonts w:ascii="Calibri" w:eastAsia="Calibri" w:hAnsi="Calibri" w:cs="Lucida Sans"/>
      <w:i/>
      <w:iCs/>
      <w:color w:val="00000A"/>
      <w:sz w:val="24"/>
      <w:szCs w:val="24"/>
      <w:lang w:eastAsia="en-US"/>
    </w:rPr>
  </w:style>
  <w:style w:type="paragraph" w:customStyle="1" w:styleId="Indeks">
    <w:name w:val="Indeks"/>
    <w:basedOn w:val="Normalny"/>
    <w:qFormat/>
    <w:rsid w:val="00115ED8"/>
    <w:pPr>
      <w:suppressLineNumbers/>
      <w:suppressAutoHyphens/>
      <w:spacing w:after="160" w:line="252" w:lineRule="auto"/>
    </w:pPr>
    <w:rPr>
      <w:rFonts w:ascii="Calibri" w:eastAsia="Calibri" w:hAnsi="Calibri" w:cs="Lucida Sans"/>
      <w:color w:val="00000A"/>
      <w:sz w:val="22"/>
      <w:szCs w:val="22"/>
      <w:lang w:eastAsia="en-US"/>
    </w:rPr>
  </w:style>
  <w:style w:type="paragraph" w:customStyle="1" w:styleId="Gwkaistopka">
    <w:name w:val="Główka i stopka"/>
    <w:basedOn w:val="Normalny"/>
    <w:qFormat/>
    <w:rsid w:val="00115ED8"/>
    <w:pPr>
      <w:suppressAutoHyphens/>
      <w:spacing w:after="160" w:line="252" w:lineRule="auto"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customStyle="1" w:styleId="NormalnyWeb1">
    <w:name w:val="Normalny (Web)1"/>
    <w:basedOn w:val="Normalny"/>
    <w:qFormat/>
    <w:rsid w:val="00115ED8"/>
    <w:pPr>
      <w:suppressAutoHyphens/>
      <w:spacing w:before="100" w:after="100" w:line="100" w:lineRule="atLeast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Tekstpodstawowywcity22">
    <w:name w:val="Tekst podstawowy wcięty 22"/>
    <w:basedOn w:val="Normalny"/>
    <w:qFormat/>
    <w:rsid w:val="00115ED8"/>
    <w:pPr>
      <w:spacing w:after="120" w:line="480" w:lineRule="auto"/>
      <w:ind w:left="283"/>
    </w:pPr>
    <w:rPr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115ED8"/>
    <w:pPr>
      <w:suppressAutoHyphens/>
      <w:spacing w:after="120" w:line="252" w:lineRule="auto"/>
    </w:pPr>
    <w:rPr>
      <w:rFonts w:asciiTheme="minorHAnsi" w:eastAsiaTheme="minorHAnsi" w:hAnsiTheme="minorHAnsi"/>
      <w:color w:val="00000A"/>
      <w:sz w:val="16"/>
      <w:szCs w:val="16"/>
      <w:lang w:eastAsia="en-US"/>
    </w:rPr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115ED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pkt">
    <w:name w:val="pkt"/>
    <w:basedOn w:val="Normalny"/>
    <w:qFormat/>
    <w:rsid w:val="00115ED8"/>
    <w:pPr>
      <w:suppressAutoHyphens/>
      <w:spacing w:before="60" w:after="60"/>
      <w:ind w:left="851" w:hanging="295"/>
      <w:jc w:val="both"/>
    </w:pPr>
    <w:rPr>
      <w:szCs w:val="24"/>
    </w:rPr>
  </w:style>
  <w:style w:type="paragraph" w:customStyle="1" w:styleId="litera">
    <w:name w:val="litera"/>
    <w:basedOn w:val="Normalny"/>
    <w:qFormat/>
    <w:rsid w:val="00115ED8"/>
    <w:pPr>
      <w:tabs>
        <w:tab w:val="left" w:pos="720"/>
      </w:tabs>
      <w:spacing w:after="120" w:line="288" w:lineRule="auto"/>
      <w:ind w:left="720" w:hanging="432"/>
      <w:jc w:val="both"/>
    </w:pPr>
    <w:rPr>
      <w:sz w:val="2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115ED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qFormat/>
    <w:rsid w:val="00115ED8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markedcontent">
    <w:name w:val="markedcontent"/>
    <w:basedOn w:val="Domylnaczcionkaakapitu"/>
    <w:qFormat/>
    <w:rsid w:val="00115ED8"/>
  </w:style>
  <w:style w:type="character" w:customStyle="1" w:styleId="ListParagraphChar">
    <w:name w:val="List Paragraph Char"/>
    <w:link w:val="Akapitzlist1"/>
    <w:qFormat/>
    <w:locked/>
    <w:rsid w:val="008F5222"/>
    <w:rPr>
      <w:rFonts w:ascii="Calibri" w:eastAsia="Times New Roman" w:hAnsi="Calibri" w:cs="Calibri"/>
    </w:rPr>
  </w:style>
  <w:style w:type="paragraph" w:customStyle="1" w:styleId="Listapunktowana21">
    <w:name w:val="Lista punktowana 21"/>
    <w:basedOn w:val="Normalny"/>
    <w:rsid w:val="00AD5351"/>
    <w:pPr>
      <w:widowControl w:val="0"/>
      <w:suppressAutoHyphens/>
      <w:autoSpaceDE w:val="0"/>
      <w:ind w:left="566" w:hanging="283"/>
    </w:pPr>
    <w:rPr>
      <w:bCs/>
      <w:color w:val="000000"/>
      <w:kern w:val="2"/>
      <w:sz w:val="22"/>
      <w:szCs w:val="22"/>
      <w:lang w:eastAsia="zh-CN"/>
    </w:rPr>
  </w:style>
  <w:style w:type="character" w:customStyle="1" w:styleId="WW8Num2z0">
    <w:name w:val="WW8Num2z0"/>
    <w:rsid w:val="009563AD"/>
    <w:rPr>
      <w:rFonts w:ascii="Wingdings" w:hAnsi="Wingdings" w:cs="Wingdings"/>
    </w:rPr>
  </w:style>
  <w:style w:type="paragraph" w:customStyle="1" w:styleId="msonormal0">
    <w:name w:val="msonormal"/>
    <w:basedOn w:val="Normalny"/>
    <w:qFormat/>
    <w:rsid w:val="003B79A5"/>
    <w:pPr>
      <w:suppressAutoHyphens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kapitzlist2">
    <w:name w:val="Akapit z listą2"/>
    <w:basedOn w:val="Normalny"/>
    <w:qFormat/>
    <w:rsid w:val="003B79A5"/>
    <w:pPr>
      <w:suppressAutoHyphens/>
      <w:ind w:left="708"/>
    </w:pPr>
    <w:rPr>
      <w:rFonts w:eastAsia="Calibri"/>
    </w:rPr>
  </w:style>
  <w:style w:type="paragraph" w:customStyle="1" w:styleId="Teksttreci1">
    <w:name w:val="Tekst treści1"/>
    <w:basedOn w:val="Normalny"/>
    <w:uiPriority w:val="99"/>
    <w:qFormat/>
    <w:rsid w:val="003B79A5"/>
    <w:pPr>
      <w:widowControl w:val="0"/>
      <w:shd w:val="clear" w:color="auto" w:fill="FFFFFF"/>
      <w:suppressAutoHyphens/>
      <w:spacing w:after="780" w:line="240" w:lineRule="atLeast"/>
      <w:ind w:hanging="92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Standartowy">
    <w:name w:val="Standartowy"/>
    <w:basedOn w:val="Tekstpodstawowy"/>
    <w:qFormat/>
    <w:rsid w:val="003B79A5"/>
    <w:pPr>
      <w:tabs>
        <w:tab w:val="clear" w:pos="567"/>
      </w:tabs>
      <w:suppressAutoHyphens/>
      <w:spacing w:line="360" w:lineRule="auto"/>
      <w:ind w:left="720" w:hanging="360"/>
    </w:pPr>
    <w:rPr>
      <w:rFonts w:ascii="Arial" w:hAnsi="Arial"/>
      <w:b w:val="0"/>
      <w:sz w:val="22"/>
      <w:lang w:val="pl-PL"/>
    </w:rPr>
  </w:style>
  <w:style w:type="character" w:customStyle="1" w:styleId="Zakotwiczenieprzypisudolnego">
    <w:name w:val="Zakotwiczenie przypisu dolnego"/>
    <w:rsid w:val="003B79A5"/>
    <w:rPr>
      <w:vertAlign w:val="superscript"/>
    </w:rPr>
  </w:style>
  <w:style w:type="character" w:customStyle="1" w:styleId="Zakotwiczenieprzypisukocowego">
    <w:name w:val="Zakotwiczenie przypisu końcowego"/>
    <w:rsid w:val="003B79A5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qFormat/>
    <w:rsid w:val="003B79A5"/>
    <w:rPr>
      <w:vertAlign w:val="superscript"/>
    </w:rPr>
  </w:style>
  <w:style w:type="character" w:customStyle="1" w:styleId="Odwiedzoneczeinternetowe">
    <w:name w:val="Odwiedzone łącze internetowe"/>
    <w:basedOn w:val="Domylnaczcionkaakapitu"/>
    <w:uiPriority w:val="99"/>
    <w:semiHidden/>
    <w:rsid w:val="003B79A5"/>
    <w:rPr>
      <w:color w:val="954F72" w:themeColor="followedHyperlink"/>
      <w:u w:val="single"/>
    </w:rPr>
  </w:style>
  <w:style w:type="character" w:customStyle="1" w:styleId="Znakiprzypiswkocowych">
    <w:name w:val="Znaki przypisów końcowych"/>
    <w:qFormat/>
    <w:rsid w:val="003B79A5"/>
  </w:style>
  <w:style w:type="character" w:customStyle="1" w:styleId="NagwekZnak1">
    <w:name w:val="Nagłówek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3B79A5"/>
    <w:rPr>
      <w:rFonts w:ascii="Segoe UI" w:eastAsia="Times New Roman" w:hAnsi="Segoe UI" w:cs="Segoe UI" w:hint="default"/>
      <w:sz w:val="18"/>
      <w:szCs w:val="18"/>
      <w:lang w:eastAsia="pl-PL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StopkaZnak2">
    <w:name w:val="Stopka Znak2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podstawowywcityZnak1">
    <w:name w:val="Tekst podstawowy wcięty Znak1"/>
    <w:basedOn w:val="Domylnaczcionkaakapitu"/>
    <w:uiPriority w:val="99"/>
    <w:semiHidden/>
    <w:locked/>
    <w:rsid w:val="003B79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1">
    <w:name w:val="Temat komentarza Znak1"/>
    <w:basedOn w:val="TekstkomentarzaZnak1"/>
    <w:uiPriority w:val="99"/>
    <w:semiHidden/>
    <w:rsid w:val="003B79A5"/>
    <w:rPr>
      <w:rFonts w:ascii="Times New Roman" w:eastAsia="Times New Roman" w:hAnsi="Times New Roman" w:cs="Times New Roman" w:hint="default"/>
      <w:b/>
      <w:bCs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podstawowy3Znak2">
    <w:name w:val="Tekst podstawowy 3 Znak2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16"/>
      <w:szCs w:val="16"/>
      <w:lang w:eastAsia="pl-PL"/>
    </w:rPr>
  </w:style>
  <w:style w:type="character" w:customStyle="1" w:styleId="ZwykytekstZnak2">
    <w:name w:val="Zwykły tekst Znak2"/>
    <w:basedOn w:val="Domylnaczcionkaakapitu"/>
    <w:uiPriority w:val="99"/>
    <w:semiHidden/>
    <w:rsid w:val="003B79A5"/>
    <w:rPr>
      <w:rFonts w:ascii="Consolas" w:eastAsia="Times New Roman" w:hAnsi="Consolas" w:cs="Consolas" w:hint="default"/>
      <w:sz w:val="21"/>
      <w:szCs w:val="21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BE4E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ny"/>
    <w:rsid w:val="008D4DFB"/>
    <w:pPr>
      <w:widowControl w:val="0"/>
      <w:suppressLineNumbers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table" w:customStyle="1" w:styleId="Tabela-Siatka2">
    <w:name w:val="Tabela - Siatka2"/>
    <w:basedOn w:val="Standardowy"/>
    <w:next w:val="Tabela-Siatka"/>
    <w:uiPriority w:val="39"/>
    <w:rsid w:val="008D4D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ie">
    <w:name w:val="Domyślnie"/>
    <w:qFormat/>
    <w:rsid w:val="006F430E"/>
    <w:pPr>
      <w:tabs>
        <w:tab w:val="left" w:pos="708"/>
      </w:tabs>
      <w:suppressAutoHyphens/>
      <w:spacing w:line="276" w:lineRule="auto"/>
    </w:pPr>
    <w:rPr>
      <w:rFonts w:ascii="Calibri" w:eastAsia="Lucida Sans Unicode" w:hAnsi="Calibri"/>
    </w:rPr>
  </w:style>
  <w:style w:type="paragraph" w:styleId="Tytu">
    <w:name w:val="Title"/>
    <w:basedOn w:val="Normalny"/>
    <w:link w:val="TytuZnak"/>
    <w:qFormat/>
    <w:rsid w:val="005E02FE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b/>
      <w:bCs/>
      <w:kern w:val="28"/>
      <w:sz w:val="36"/>
      <w:szCs w:val="36"/>
    </w:rPr>
  </w:style>
  <w:style w:type="character" w:customStyle="1" w:styleId="TytuZnak">
    <w:name w:val="Tytuł Znak"/>
    <w:basedOn w:val="Domylnaczcionkaakapitu"/>
    <w:link w:val="Tytu"/>
    <w:rsid w:val="005E02FE"/>
    <w:rPr>
      <w:rFonts w:ascii="Times New Roman" w:eastAsia="Times New Roman" w:hAnsi="Times New Roman" w:cs="Times New Roman"/>
      <w:b/>
      <w:bCs/>
      <w:kern w:val="28"/>
      <w:sz w:val="36"/>
      <w:szCs w:val="36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24C9F"/>
    <w:rPr>
      <w:color w:val="605E5C"/>
      <w:shd w:val="clear" w:color="auto" w:fill="E1DFDD"/>
    </w:rPr>
  </w:style>
  <w:style w:type="character" w:customStyle="1" w:styleId="eq0j8">
    <w:name w:val="eq0j8"/>
    <w:basedOn w:val="Domylnaczcionkaakapitu"/>
    <w:rsid w:val="00BC240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C240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2409"/>
    <w:rPr>
      <w:color w:val="605E5C"/>
      <w:shd w:val="clear" w:color="auto" w:fill="E1DFDD"/>
    </w:rPr>
  </w:style>
  <w:style w:type="paragraph" w:customStyle="1" w:styleId="Domynie">
    <w:name w:val="Domy徑nie"/>
    <w:rsid w:val="00BC2409"/>
    <w:pPr>
      <w:widowControl w:val="0"/>
      <w:suppressAutoHyphens/>
      <w:autoSpaceDE w:val="0"/>
      <w:spacing w:after="0" w:line="288" w:lineRule="auto"/>
    </w:pPr>
    <w:rPr>
      <w:rFonts w:ascii="Tahoma" w:eastAsia="Times New Roman" w:hAnsi="Tahoma" w:cs="Tahoma"/>
      <w:kern w:val="2"/>
      <w:sz w:val="18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82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3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7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2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2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9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0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7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288CD-20BA-4867-81F2-D99CEBF06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514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Rek-Pawlowska</dc:creator>
  <cp:lastModifiedBy>Wiesława Raszkowska</cp:lastModifiedBy>
  <cp:revision>4</cp:revision>
  <cp:lastPrinted>2025-07-09T08:35:00Z</cp:lastPrinted>
  <dcterms:created xsi:type="dcterms:W3CDTF">2025-07-11T05:48:00Z</dcterms:created>
  <dcterms:modified xsi:type="dcterms:W3CDTF">2025-07-14T08:04:00Z</dcterms:modified>
</cp:coreProperties>
</file>